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4E8A9E" w14:textId="41F74F63" w:rsidR="00806135" w:rsidRPr="00B94322" w:rsidRDefault="00B94322" w:rsidP="00761C4A">
      <w:pPr>
        <w:widowControl w:val="0"/>
        <w:autoSpaceDE w:val="0"/>
        <w:autoSpaceDN w:val="0"/>
        <w:adjustRightInd w:val="0"/>
        <w:spacing w:after="180" w:line="360" w:lineRule="auto"/>
        <w:rPr>
          <w:rFonts w:ascii="Georgia" w:hAnsi="Georgia" w:cs="Georgia"/>
          <w:b/>
          <w:sz w:val="32"/>
          <w:szCs w:val="32"/>
        </w:rPr>
      </w:pPr>
      <w:r w:rsidRPr="00B94322">
        <w:rPr>
          <w:rFonts w:ascii="Georgia" w:hAnsi="Georgia" w:cs="Georgia"/>
          <w:b/>
          <w:sz w:val="32"/>
          <w:szCs w:val="32"/>
        </w:rPr>
        <w:t>The Causes of Violence</w:t>
      </w:r>
    </w:p>
    <w:p w14:paraId="71C587CA" w14:textId="6107D244" w:rsidR="00B94322" w:rsidRPr="00B94322" w:rsidRDefault="00B94322" w:rsidP="00761C4A">
      <w:pPr>
        <w:widowControl w:val="0"/>
        <w:autoSpaceDE w:val="0"/>
        <w:autoSpaceDN w:val="0"/>
        <w:adjustRightInd w:val="0"/>
        <w:spacing w:after="180" w:line="360" w:lineRule="auto"/>
        <w:rPr>
          <w:rFonts w:ascii="Georgia" w:hAnsi="Georgia" w:cs="Georgia"/>
          <w:b/>
        </w:rPr>
      </w:pPr>
      <w:r w:rsidRPr="00B94322">
        <w:rPr>
          <w:rFonts w:ascii="Georgia" w:hAnsi="Georgia" w:cs="Georgia"/>
          <w:b/>
        </w:rPr>
        <w:t>Gary Null and Richard Gale</w:t>
      </w:r>
    </w:p>
    <w:p w14:paraId="47AD5E4F" w14:textId="30320519" w:rsidR="00B94322" w:rsidRPr="00B94322" w:rsidRDefault="00B94322" w:rsidP="00761C4A">
      <w:pPr>
        <w:widowControl w:val="0"/>
        <w:autoSpaceDE w:val="0"/>
        <w:autoSpaceDN w:val="0"/>
        <w:adjustRightInd w:val="0"/>
        <w:spacing w:after="180" w:line="360" w:lineRule="auto"/>
        <w:rPr>
          <w:rFonts w:ascii="Georgia" w:hAnsi="Georgia" w:cs="Georgia"/>
          <w:b/>
        </w:rPr>
      </w:pPr>
      <w:r w:rsidRPr="00B94322">
        <w:rPr>
          <w:rFonts w:ascii="Georgia" w:hAnsi="Georgia" w:cs="Georgia"/>
          <w:b/>
        </w:rPr>
        <w:t>Progressive Radio Network, January 16, 2013</w:t>
      </w:r>
    </w:p>
    <w:p w14:paraId="6DA833E0" w14:textId="44EF5C99" w:rsidR="00EE33E1" w:rsidRDefault="000C1F87" w:rsidP="00761C4A">
      <w:pPr>
        <w:widowControl w:val="0"/>
        <w:autoSpaceDE w:val="0"/>
        <w:autoSpaceDN w:val="0"/>
        <w:adjustRightInd w:val="0"/>
        <w:spacing w:after="180" w:line="360" w:lineRule="auto"/>
        <w:rPr>
          <w:rFonts w:ascii="Georgia" w:hAnsi="Georgia" w:cs="Georgia"/>
        </w:rPr>
      </w:pPr>
      <w:r>
        <w:rPr>
          <w:rFonts w:ascii="Georgia" w:hAnsi="Georgia" w:cs="Georgia"/>
        </w:rPr>
        <w:t>The mass shootings at</w:t>
      </w:r>
      <w:r w:rsidR="00FE240C">
        <w:rPr>
          <w:rFonts w:ascii="Georgia" w:hAnsi="Georgia" w:cs="Georgia"/>
        </w:rPr>
        <w:t xml:space="preserve"> America’s schools</w:t>
      </w:r>
      <w:r w:rsidR="00F76993">
        <w:rPr>
          <w:rFonts w:ascii="Georgia" w:hAnsi="Georgia" w:cs="Georgia"/>
        </w:rPr>
        <w:t xml:space="preserve"> and colleges</w:t>
      </w:r>
      <w:r w:rsidR="00FE240C">
        <w:rPr>
          <w:rFonts w:ascii="Georgia" w:hAnsi="Georgia" w:cs="Georgia"/>
        </w:rPr>
        <w:t>, shopping mall</w:t>
      </w:r>
      <w:r w:rsidR="00393173">
        <w:rPr>
          <w:rFonts w:ascii="Georgia" w:hAnsi="Georgia" w:cs="Georgia"/>
        </w:rPr>
        <w:t xml:space="preserve">s, </w:t>
      </w:r>
      <w:r w:rsidR="00955CFE">
        <w:rPr>
          <w:rFonts w:ascii="Georgia" w:hAnsi="Georgia" w:cs="Georgia"/>
        </w:rPr>
        <w:t>even a theater and</w:t>
      </w:r>
      <w:r w:rsidR="00FE240C">
        <w:rPr>
          <w:rFonts w:ascii="Georgia" w:hAnsi="Georgia" w:cs="Georgia"/>
        </w:rPr>
        <w:t xml:space="preserve"> a </w:t>
      </w:r>
      <w:r w:rsidR="00283A60">
        <w:rPr>
          <w:rFonts w:ascii="Georgia" w:hAnsi="Georgia" w:cs="Georgia"/>
        </w:rPr>
        <w:t>Sikh</w:t>
      </w:r>
      <w:r w:rsidR="00FE240C">
        <w:rPr>
          <w:rFonts w:ascii="Georgia" w:hAnsi="Georgia" w:cs="Georgia"/>
        </w:rPr>
        <w:t xml:space="preserve"> temple</w:t>
      </w:r>
      <w:r w:rsidR="00955CFE">
        <w:rPr>
          <w:rFonts w:ascii="Georgia" w:hAnsi="Georgia" w:cs="Georgia"/>
        </w:rPr>
        <w:t xml:space="preserve">, </w:t>
      </w:r>
      <w:r>
        <w:rPr>
          <w:rFonts w:ascii="Georgia" w:hAnsi="Georgia" w:cs="Georgia"/>
        </w:rPr>
        <w:t>unleashes a</w:t>
      </w:r>
      <w:r w:rsidR="00955CFE">
        <w:rPr>
          <w:rFonts w:ascii="Georgia" w:hAnsi="Georgia" w:cs="Georgia"/>
        </w:rPr>
        <w:t xml:space="preserve"> psychological terror that </w:t>
      </w:r>
      <w:r w:rsidR="002A6B71">
        <w:rPr>
          <w:rFonts w:ascii="Georgia" w:hAnsi="Georgia" w:cs="Georgia"/>
        </w:rPr>
        <w:t>reminds</w:t>
      </w:r>
      <w:r w:rsidR="00955CFE">
        <w:rPr>
          <w:rFonts w:ascii="Georgia" w:hAnsi="Georgia" w:cs="Georgia"/>
        </w:rPr>
        <w:t xml:space="preserve"> </w:t>
      </w:r>
      <w:r w:rsidR="002A6B71">
        <w:rPr>
          <w:rFonts w:ascii="Georgia" w:hAnsi="Georgia" w:cs="Georgia"/>
        </w:rPr>
        <w:t xml:space="preserve">us that murder can happen anywhere. </w:t>
      </w:r>
      <w:r w:rsidR="00190F3F">
        <w:rPr>
          <w:rFonts w:ascii="Georgia" w:hAnsi="Georgia" w:cs="Georgia"/>
        </w:rPr>
        <w:t>One of the most urgent questions is to decide which discussion we should be having. Should d</w:t>
      </w:r>
      <w:bookmarkStart w:id="0" w:name="_GoBack"/>
      <w:bookmarkEnd w:id="0"/>
      <w:r w:rsidR="00190F3F">
        <w:rPr>
          <w:rFonts w:ascii="Georgia" w:hAnsi="Georgia" w:cs="Georgia"/>
        </w:rPr>
        <w:t xml:space="preserve">iscussions be limited to access to assault </w:t>
      </w:r>
      <w:r w:rsidR="00EE33E1">
        <w:rPr>
          <w:rFonts w:ascii="Georgia" w:hAnsi="Georgia" w:cs="Georgia"/>
        </w:rPr>
        <w:t xml:space="preserve">weapons, </w:t>
      </w:r>
      <w:r w:rsidR="00190F3F">
        <w:rPr>
          <w:rFonts w:ascii="Georgia" w:hAnsi="Georgia" w:cs="Georgia"/>
        </w:rPr>
        <w:t xml:space="preserve">an apparent American preference for mass shootings? </w:t>
      </w:r>
      <w:r w:rsidR="00EE33E1">
        <w:rPr>
          <w:rFonts w:ascii="Georgia" w:hAnsi="Georgia" w:cs="Georgia"/>
        </w:rPr>
        <w:t xml:space="preserve">Or do we focus on the ease in obtaining a weapon without mental health screening? </w:t>
      </w:r>
      <w:r w:rsidR="003E4BCF">
        <w:rPr>
          <w:rFonts w:ascii="Georgia" w:hAnsi="Georgia" w:cs="Georgia"/>
        </w:rPr>
        <w:t xml:space="preserve">Or is it possible that the actual violence is far more pernicious and systemic and we are unwilling to </w:t>
      </w:r>
      <w:r w:rsidR="00190F3F">
        <w:rPr>
          <w:rFonts w:ascii="Georgia" w:hAnsi="Georgia" w:cs="Georgia"/>
        </w:rPr>
        <w:t>acknowledge and confront it</w:t>
      </w:r>
      <w:r w:rsidR="003E4BCF">
        <w:rPr>
          <w:rFonts w:ascii="Georgia" w:hAnsi="Georgia" w:cs="Georgia"/>
        </w:rPr>
        <w:t>?</w:t>
      </w:r>
    </w:p>
    <w:p w14:paraId="2F4CE70B" w14:textId="48CE7266" w:rsidR="003E4BCF" w:rsidRDefault="003E4BCF" w:rsidP="00761C4A">
      <w:pPr>
        <w:widowControl w:val="0"/>
        <w:autoSpaceDE w:val="0"/>
        <w:autoSpaceDN w:val="0"/>
        <w:adjustRightInd w:val="0"/>
        <w:spacing w:after="180" w:line="360" w:lineRule="auto"/>
        <w:rPr>
          <w:rFonts w:ascii="Georgia" w:hAnsi="Georgia" w:cs="Georgia"/>
        </w:rPr>
      </w:pPr>
      <w:r>
        <w:rPr>
          <w:rFonts w:ascii="Georgia" w:hAnsi="Georgia" w:cs="Georgia"/>
        </w:rPr>
        <w:t xml:space="preserve">Could it be that </w:t>
      </w:r>
      <w:r w:rsidR="00C96C10">
        <w:rPr>
          <w:rFonts w:ascii="Georgia" w:hAnsi="Georgia" w:cs="Georgia"/>
        </w:rPr>
        <w:t xml:space="preserve">only </w:t>
      </w:r>
      <w:r>
        <w:rPr>
          <w:rFonts w:ascii="Georgia" w:hAnsi="Georgia" w:cs="Georgia"/>
        </w:rPr>
        <w:t>the m</w:t>
      </w:r>
      <w:r w:rsidR="00C96C10">
        <w:rPr>
          <w:rFonts w:ascii="Georgia" w:hAnsi="Georgia" w:cs="Georgia"/>
        </w:rPr>
        <w:t>ost overt forms of violence</w:t>
      </w:r>
      <w:r w:rsidR="00BF42AB">
        <w:rPr>
          <w:rFonts w:ascii="Georgia" w:hAnsi="Georgia" w:cs="Georgia"/>
        </w:rPr>
        <w:t xml:space="preserve"> that occur in our backyards</w:t>
      </w:r>
      <w:r w:rsidR="00C96C10">
        <w:rPr>
          <w:rFonts w:ascii="Georgia" w:hAnsi="Georgia" w:cs="Georgia"/>
        </w:rPr>
        <w:t xml:space="preserve"> </w:t>
      </w:r>
      <w:r>
        <w:rPr>
          <w:rFonts w:ascii="Georgia" w:hAnsi="Georgia" w:cs="Georgia"/>
        </w:rPr>
        <w:t xml:space="preserve">draw our attention and demand immediate dialogue? </w:t>
      </w:r>
      <w:r w:rsidR="00BF42AB">
        <w:rPr>
          <w:rFonts w:ascii="Georgia" w:hAnsi="Georgia" w:cs="Georgia"/>
        </w:rPr>
        <w:t xml:space="preserve"> If this is so, then is it even worth considering the inability of the US to shed a tear or demand a public outcry for </w:t>
      </w:r>
      <w:r w:rsidR="00945CCF">
        <w:rPr>
          <w:rFonts w:ascii="Georgia" w:hAnsi="Georgia" w:cs="Georgia"/>
        </w:rPr>
        <w:t xml:space="preserve">the slaughter of </w:t>
      </w:r>
      <w:r w:rsidR="00DE3EE1">
        <w:rPr>
          <w:rFonts w:ascii="Georgia" w:hAnsi="Georgia" w:cs="Georgia"/>
        </w:rPr>
        <w:t xml:space="preserve">hundreds of thousands native </w:t>
      </w:r>
      <w:r w:rsidR="00BF42AB">
        <w:rPr>
          <w:rFonts w:ascii="Georgia" w:hAnsi="Georgia" w:cs="Georgia"/>
        </w:rPr>
        <w:t>peoples, nor confess to the abysmal treatment of m</w:t>
      </w:r>
      <w:r w:rsidR="00DE3EE1">
        <w:rPr>
          <w:rFonts w:ascii="Georgia" w:hAnsi="Georgia" w:cs="Georgia"/>
        </w:rPr>
        <w:t xml:space="preserve">inority groups, </w:t>
      </w:r>
      <w:r w:rsidR="00BF42AB">
        <w:rPr>
          <w:rFonts w:ascii="Georgia" w:hAnsi="Georgia" w:cs="Georgia"/>
        </w:rPr>
        <w:t xml:space="preserve">especially </w:t>
      </w:r>
      <w:r w:rsidR="00DE3EE1">
        <w:rPr>
          <w:rFonts w:ascii="Georgia" w:hAnsi="Georgia" w:cs="Georgia"/>
        </w:rPr>
        <w:t>African A</w:t>
      </w:r>
      <w:r w:rsidR="00100E75">
        <w:rPr>
          <w:rFonts w:ascii="Georgia" w:hAnsi="Georgia" w:cs="Georgia"/>
        </w:rPr>
        <w:t>merican. And where is the national remorse for the estimated 3.8 million Vietnamese killed, according new figures published</w:t>
      </w:r>
      <w:r w:rsidR="00322A16">
        <w:rPr>
          <w:rFonts w:ascii="Georgia" w:hAnsi="Georgia" w:cs="Georgia"/>
        </w:rPr>
        <w:t xml:space="preserve"> by the British Medical Journal; an</w:t>
      </w:r>
      <w:r w:rsidR="00BF42AB">
        <w:rPr>
          <w:rFonts w:ascii="Georgia" w:hAnsi="Georgia" w:cs="Georgia"/>
        </w:rPr>
        <w:t>d an</w:t>
      </w:r>
      <w:r w:rsidR="00322A16">
        <w:rPr>
          <w:rFonts w:ascii="Georgia" w:hAnsi="Georgia" w:cs="Georgia"/>
        </w:rPr>
        <w:t xml:space="preserve"> a</w:t>
      </w:r>
      <w:r w:rsidR="00100E75">
        <w:rPr>
          <w:rFonts w:ascii="Georgia" w:hAnsi="Georgia" w:cs="Georgia"/>
        </w:rPr>
        <w:t xml:space="preserve">dditional 300,000-500,000 </w:t>
      </w:r>
      <w:r w:rsidR="00322A16">
        <w:rPr>
          <w:rFonts w:ascii="Georgia" w:hAnsi="Georgia" w:cs="Georgia"/>
        </w:rPr>
        <w:t xml:space="preserve">Cambodians and Laotians killed during indiscriminate bombing campaigns. </w:t>
      </w:r>
    </w:p>
    <w:p w14:paraId="41FE5489" w14:textId="634BDC1C" w:rsidR="00322A16" w:rsidRDefault="00322A16" w:rsidP="00761C4A">
      <w:pPr>
        <w:widowControl w:val="0"/>
        <w:autoSpaceDE w:val="0"/>
        <w:autoSpaceDN w:val="0"/>
        <w:adjustRightInd w:val="0"/>
        <w:spacing w:after="180" w:line="360" w:lineRule="auto"/>
        <w:rPr>
          <w:rFonts w:ascii="Georgia" w:hAnsi="Georgia" w:cs="Georgia"/>
        </w:rPr>
      </w:pPr>
      <w:r>
        <w:rPr>
          <w:rFonts w:ascii="Georgia" w:hAnsi="Georgia" w:cs="Georgia"/>
        </w:rPr>
        <w:t xml:space="preserve">Would Americans have been equally outraged and </w:t>
      </w:r>
      <w:r w:rsidR="00B94322">
        <w:rPr>
          <w:rFonts w:ascii="Georgia" w:hAnsi="Georgia" w:cs="Georgia"/>
        </w:rPr>
        <w:t>be dema</w:t>
      </w:r>
      <w:r w:rsidR="00BF42AB">
        <w:rPr>
          <w:rFonts w:ascii="Georgia" w:hAnsi="Georgia" w:cs="Georgia"/>
        </w:rPr>
        <w:t>nding</w:t>
      </w:r>
      <w:r>
        <w:rPr>
          <w:rFonts w:ascii="Georgia" w:hAnsi="Georgia" w:cs="Georgia"/>
        </w:rPr>
        <w:t xml:space="preserve"> gun control if the carnage had not occurred in the </w:t>
      </w:r>
      <w:r w:rsidR="00BF42AB">
        <w:rPr>
          <w:rFonts w:ascii="Georgia" w:hAnsi="Georgia" w:cs="Georgia"/>
        </w:rPr>
        <w:t>prosperous</w:t>
      </w:r>
      <w:r>
        <w:rPr>
          <w:rFonts w:ascii="Georgia" w:hAnsi="Georgia" w:cs="Georgia"/>
        </w:rPr>
        <w:t xml:space="preserve"> community of Sandy Hook, but had happened in Camden, New Jersey, or a </w:t>
      </w:r>
      <w:r w:rsidR="00BF42AB">
        <w:rPr>
          <w:rFonts w:ascii="Georgia" w:hAnsi="Georgia" w:cs="Georgia"/>
        </w:rPr>
        <w:t xml:space="preserve">Detroit </w:t>
      </w:r>
      <w:r>
        <w:rPr>
          <w:rFonts w:ascii="Georgia" w:hAnsi="Georgia" w:cs="Georgia"/>
        </w:rPr>
        <w:t>ghetto?  And</w:t>
      </w:r>
      <w:r w:rsidR="00BF42AB">
        <w:rPr>
          <w:rFonts w:ascii="Georgia" w:hAnsi="Georgia" w:cs="Georgia"/>
        </w:rPr>
        <w:t>, finally, as a nation</w:t>
      </w:r>
      <w:proofErr w:type="gramStart"/>
      <w:r w:rsidR="00BF42AB">
        <w:rPr>
          <w:rFonts w:ascii="Georgia" w:hAnsi="Georgia" w:cs="Georgia"/>
        </w:rPr>
        <w:t xml:space="preserve">, </w:t>
      </w:r>
      <w:r>
        <w:rPr>
          <w:rFonts w:ascii="Georgia" w:hAnsi="Georgia" w:cs="Georgia"/>
        </w:rPr>
        <w:t xml:space="preserve"> are</w:t>
      </w:r>
      <w:proofErr w:type="gramEnd"/>
      <w:r>
        <w:rPr>
          <w:rFonts w:ascii="Georgia" w:hAnsi="Georgia" w:cs="Georgia"/>
        </w:rPr>
        <w:t xml:space="preserve"> we capable of separating out the means of violence </w:t>
      </w:r>
      <w:r w:rsidR="00BF42AB">
        <w:rPr>
          <w:rFonts w:ascii="Georgia" w:hAnsi="Georgia" w:cs="Georgia"/>
        </w:rPr>
        <w:t>(e.g</w:t>
      </w:r>
      <w:r>
        <w:rPr>
          <w:rFonts w:ascii="Georgia" w:hAnsi="Georgia" w:cs="Georgia"/>
        </w:rPr>
        <w:t>., guns) from the underlying cause of violence?</w:t>
      </w:r>
    </w:p>
    <w:p w14:paraId="3F245098" w14:textId="77777777" w:rsidR="00BF42AB" w:rsidRDefault="00322A16" w:rsidP="00BF42AB">
      <w:pPr>
        <w:widowControl w:val="0"/>
        <w:autoSpaceDE w:val="0"/>
        <w:autoSpaceDN w:val="0"/>
        <w:adjustRightInd w:val="0"/>
        <w:spacing w:after="180" w:line="360" w:lineRule="auto"/>
        <w:rPr>
          <w:rFonts w:ascii="Georgia" w:hAnsi="Georgia" w:cs="Georgia"/>
        </w:rPr>
      </w:pPr>
      <w:r>
        <w:rPr>
          <w:rFonts w:ascii="Georgia" w:hAnsi="Georgia" w:cs="Georgia"/>
        </w:rPr>
        <w:t>Violence is a highly lucrative and intoxicating progenitor of the American lifestyle. It permeates our culture</w:t>
      </w:r>
      <w:r w:rsidR="00BF42AB">
        <w:rPr>
          <w:rFonts w:ascii="Georgia" w:hAnsi="Georgia" w:cs="Georgia"/>
        </w:rPr>
        <w:t>, such as mixed martial arts and</w:t>
      </w:r>
      <w:r>
        <w:rPr>
          <w:rFonts w:ascii="Georgia" w:hAnsi="Georgia" w:cs="Georgia"/>
        </w:rPr>
        <w:t xml:space="preserve"> video games</w:t>
      </w:r>
      <w:r w:rsidR="00BF42AB">
        <w:rPr>
          <w:rFonts w:ascii="Georgia" w:hAnsi="Georgia" w:cs="Georgia"/>
        </w:rPr>
        <w:t xml:space="preserve"> and comic books</w:t>
      </w:r>
      <w:r>
        <w:rPr>
          <w:rFonts w:ascii="Georgia" w:hAnsi="Georgia" w:cs="Georgia"/>
        </w:rPr>
        <w:t xml:space="preserve"> glorifying war and </w:t>
      </w:r>
      <w:r w:rsidR="00BF42AB">
        <w:rPr>
          <w:rFonts w:ascii="Georgia" w:hAnsi="Georgia" w:cs="Georgia"/>
        </w:rPr>
        <w:t>murder</w:t>
      </w:r>
      <w:r>
        <w:rPr>
          <w:rFonts w:ascii="Georgia" w:hAnsi="Georgia" w:cs="Georgia"/>
        </w:rPr>
        <w:t xml:space="preserve">. Verbal violence and emotional taunting are </w:t>
      </w:r>
      <w:r w:rsidR="00C96C10">
        <w:rPr>
          <w:rFonts w:ascii="Georgia" w:hAnsi="Georgia" w:cs="Georgia"/>
        </w:rPr>
        <w:t>perceived as crowning achievement</w:t>
      </w:r>
      <w:r w:rsidR="00BF42AB">
        <w:rPr>
          <w:rFonts w:ascii="Georgia" w:hAnsi="Georgia" w:cs="Georgia"/>
        </w:rPr>
        <w:t>s</w:t>
      </w:r>
      <w:r w:rsidR="00C96C10">
        <w:rPr>
          <w:rFonts w:ascii="Georgia" w:hAnsi="Georgia" w:cs="Georgia"/>
        </w:rPr>
        <w:t xml:space="preserve"> of</w:t>
      </w:r>
      <w:r>
        <w:rPr>
          <w:rFonts w:ascii="Georgia" w:hAnsi="Georgia" w:cs="Georgia"/>
        </w:rPr>
        <w:t xml:space="preserve"> reality television</w:t>
      </w:r>
      <w:r w:rsidR="00C96C10">
        <w:rPr>
          <w:rFonts w:ascii="Georgia" w:hAnsi="Georgia" w:cs="Georgia"/>
        </w:rPr>
        <w:t>,</w:t>
      </w:r>
      <w:r w:rsidR="00BF42AB">
        <w:rPr>
          <w:rFonts w:ascii="Georgia" w:hAnsi="Georgia" w:cs="Georgia"/>
        </w:rPr>
        <w:t xml:space="preserve"> when a normal</w:t>
      </w:r>
      <w:r w:rsidR="00C96C10">
        <w:rPr>
          <w:rFonts w:ascii="Georgia" w:hAnsi="Georgia" w:cs="Georgia"/>
        </w:rPr>
        <w:t xml:space="preserve"> </w:t>
      </w:r>
      <w:r w:rsidR="00BF42AB">
        <w:rPr>
          <w:rFonts w:ascii="Georgia" w:hAnsi="Georgia" w:cs="Georgia"/>
        </w:rPr>
        <w:t>everyday event can be transformed into a cruel spectacle in order to entertain viewers</w:t>
      </w:r>
      <w:r w:rsidR="00C96C10">
        <w:rPr>
          <w:rFonts w:ascii="Georgia" w:hAnsi="Georgia" w:cs="Georgia"/>
        </w:rPr>
        <w:t xml:space="preserve">. </w:t>
      </w:r>
      <w:r w:rsidR="00BF42AB">
        <w:rPr>
          <w:rFonts w:ascii="Georgia" w:hAnsi="Georgia" w:cs="Georgia"/>
        </w:rPr>
        <w:t xml:space="preserve"> Each of these examples </w:t>
      </w:r>
      <w:proofErr w:type="gramStart"/>
      <w:r w:rsidR="00BF42AB">
        <w:rPr>
          <w:rFonts w:ascii="Georgia" w:hAnsi="Georgia" w:cs="Georgia"/>
        </w:rPr>
        <w:t>share</w:t>
      </w:r>
      <w:proofErr w:type="gramEnd"/>
      <w:r w:rsidR="00BF42AB">
        <w:rPr>
          <w:rFonts w:ascii="Georgia" w:hAnsi="Georgia" w:cs="Georgia"/>
        </w:rPr>
        <w:t xml:space="preserve"> an</w:t>
      </w:r>
      <w:r w:rsidR="00C96C10">
        <w:rPr>
          <w:rFonts w:ascii="Georgia" w:hAnsi="Georgia" w:cs="Georgia"/>
        </w:rPr>
        <w:t xml:space="preserve"> anticipation and provocation through threatening act</w:t>
      </w:r>
      <w:r w:rsidR="00BF42AB">
        <w:rPr>
          <w:rFonts w:ascii="Georgia" w:hAnsi="Georgia" w:cs="Georgia"/>
        </w:rPr>
        <w:t>ion</w:t>
      </w:r>
      <w:r w:rsidR="00C96C10">
        <w:rPr>
          <w:rFonts w:ascii="Georgia" w:hAnsi="Georgia" w:cs="Georgia"/>
        </w:rPr>
        <w:t xml:space="preserve">s, ridiculing and mocking words, and finally emotional and physical violence. </w:t>
      </w:r>
    </w:p>
    <w:p w14:paraId="3B40B9BC" w14:textId="5F91A4FF" w:rsidR="00C96C10" w:rsidRDefault="00BF42AB" w:rsidP="00BF42AB">
      <w:pPr>
        <w:widowControl w:val="0"/>
        <w:autoSpaceDE w:val="0"/>
        <w:autoSpaceDN w:val="0"/>
        <w:adjustRightInd w:val="0"/>
        <w:spacing w:after="180" w:line="360" w:lineRule="auto"/>
        <w:rPr>
          <w:rFonts w:ascii="Georgia" w:hAnsi="Georgia" w:cs="Georgia"/>
        </w:rPr>
      </w:pPr>
      <w:r>
        <w:rPr>
          <w:rFonts w:ascii="Georgia" w:hAnsi="Georgia" w:cs="Georgia"/>
        </w:rPr>
        <w:t xml:space="preserve">Why </w:t>
      </w:r>
      <w:proofErr w:type="gramStart"/>
      <w:r>
        <w:rPr>
          <w:rFonts w:ascii="Georgia" w:hAnsi="Georgia" w:cs="Georgia"/>
        </w:rPr>
        <w:t xml:space="preserve">are we not shocked by the large number of </w:t>
      </w:r>
      <w:r w:rsidR="00C96C10">
        <w:rPr>
          <w:rFonts w:ascii="Georgia" w:hAnsi="Georgia" w:cs="Georgia"/>
        </w:rPr>
        <w:t xml:space="preserve">children </w:t>
      </w:r>
      <w:r>
        <w:rPr>
          <w:rFonts w:ascii="Georgia" w:hAnsi="Georgia" w:cs="Georgia"/>
        </w:rPr>
        <w:t xml:space="preserve">who </w:t>
      </w:r>
      <w:r w:rsidR="00C96C10">
        <w:rPr>
          <w:rFonts w:ascii="Georgia" w:hAnsi="Georgia" w:cs="Georgia"/>
        </w:rPr>
        <w:t>are physically abused and die every day without guns</w:t>
      </w:r>
      <w:proofErr w:type="gramEnd"/>
      <w:r w:rsidR="00C96C10">
        <w:rPr>
          <w:rFonts w:ascii="Georgia" w:hAnsi="Georgia" w:cs="Georgia"/>
        </w:rPr>
        <w:t xml:space="preserve">. Or how many kids miss school because of bullying and </w:t>
      </w:r>
      <w:r>
        <w:rPr>
          <w:rFonts w:ascii="Georgia" w:hAnsi="Georgia" w:cs="Georgia"/>
        </w:rPr>
        <w:t>intimidation with</w:t>
      </w:r>
      <w:r w:rsidR="00C96C10">
        <w:rPr>
          <w:rFonts w:ascii="Georgia" w:hAnsi="Georgia" w:cs="Georgia"/>
        </w:rPr>
        <w:t xml:space="preserve">out a firearm. Or </w:t>
      </w:r>
      <w:proofErr w:type="gramStart"/>
      <w:r w:rsidR="00C96C10">
        <w:rPr>
          <w:rFonts w:ascii="Georgia" w:hAnsi="Georgia" w:cs="Georgia"/>
        </w:rPr>
        <w:t xml:space="preserve">the epidemic spousal abuse </w:t>
      </w:r>
      <w:r>
        <w:rPr>
          <w:rFonts w:ascii="Georgia" w:hAnsi="Georgia" w:cs="Georgia"/>
        </w:rPr>
        <w:lastRenderedPageBreak/>
        <w:t>not involving</w:t>
      </w:r>
      <w:r w:rsidR="00C96C10">
        <w:rPr>
          <w:rFonts w:ascii="Georgia" w:hAnsi="Georgia" w:cs="Georgia"/>
        </w:rPr>
        <w:t xml:space="preserve"> guns</w:t>
      </w:r>
      <w:proofErr w:type="gramEnd"/>
      <w:r w:rsidR="00C96C10">
        <w:rPr>
          <w:rFonts w:ascii="Georgia" w:hAnsi="Georgia" w:cs="Georgia"/>
        </w:rPr>
        <w:t xml:space="preserve">. </w:t>
      </w:r>
    </w:p>
    <w:p w14:paraId="62131AED" w14:textId="2E38D16E" w:rsidR="00C96C10" w:rsidRDefault="00C96C10" w:rsidP="00761C4A">
      <w:pPr>
        <w:widowControl w:val="0"/>
        <w:autoSpaceDE w:val="0"/>
        <w:autoSpaceDN w:val="0"/>
        <w:adjustRightInd w:val="0"/>
        <w:spacing w:after="180" w:line="360" w:lineRule="auto"/>
        <w:rPr>
          <w:rFonts w:ascii="Georgia" w:hAnsi="Georgia" w:cs="Georgia"/>
        </w:rPr>
      </w:pPr>
      <w:r>
        <w:rPr>
          <w:rFonts w:ascii="Georgia" w:hAnsi="Georgia" w:cs="Georgia"/>
        </w:rPr>
        <w:t xml:space="preserve">When was the last time a national debate in Congress or </w:t>
      </w:r>
      <w:r w:rsidR="00F303E6">
        <w:rPr>
          <w:rFonts w:ascii="Georgia" w:hAnsi="Georgia" w:cs="Georgia"/>
        </w:rPr>
        <w:t xml:space="preserve">in </w:t>
      </w:r>
      <w:r>
        <w:rPr>
          <w:rFonts w:ascii="Georgia" w:hAnsi="Georgia" w:cs="Georgia"/>
        </w:rPr>
        <w:t>the churches and temples took place to question the legitimacy of hundreds of thousands of dead men, women and children, the elderly, due to America’s incursions into Afghanistan, Iraq, Pakistan, Libya and Yemen?</w:t>
      </w:r>
      <w:r w:rsidR="004A5962">
        <w:rPr>
          <w:rFonts w:ascii="Georgia" w:hAnsi="Georgia" w:cs="Georgia"/>
        </w:rPr>
        <w:t xml:space="preserve"> If we are not willing to examine each of these militarist in</w:t>
      </w:r>
      <w:r w:rsidR="00A45692">
        <w:rPr>
          <w:rFonts w:ascii="Georgia" w:hAnsi="Georgia" w:cs="Georgia"/>
        </w:rPr>
        <w:t>trusions, then can we un</w:t>
      </w:r>
      <w:r w:rsidR="004A5962">
        <w:rPr>
          <w:rFonts w:ascii="Georgia" w:hAnsi="Georgia" w:cs="Georgia"/>
        </w:rPr>
        <w:t>derstand the true cause of individual acts of violence, such as a mass killing of innocents on a school campus?</w:t>
      </w:r>
    </w:p>
    <w:p w14:paraId="02366E8B" w14:textId="0280A44C" w:rsidR="004A5962" w:rsidRDefault="0017202E" w:rsidP="00761C4A">
      <w:pPr>
        <w:widowControl w:val="0"/>
        <w:autoSpaceDE w:val="0"/>
        <w:autoSpaceDN w:val="0"/>
        <w:adjustRightInd w:val="0"/>
        <w:spacing w:after="180" w:line="360" w:lineRule="auto"/>
        <w:rPr>
          <w:rFonts w:ascii="Georgia" w:hAnsi="Georgia" w:cs="Georgia"/>
        </w:rPr>
      </w:pPr>
      <w:r>
        <w:rPr>
          <w:rFonts w:ascii="Georgia" w:hAnsi="Georgia" w:cs="Georgia"/>
        </w:rPr>
        <w:t>W</w:t>
      </w:r>
      <w:r w:rsidR="004A5962">
        <w:rPr>
          <w:rFonts w:ascii="Georgia" w:hAnsi="Georgia" w:cs="Georgia"/>
        </w:rPr>
        <w:t>hat does it te</w:t>
      </w:r>
      <w:r w:rsidR="00A45692">
        <w:rPr>
          <w:rFonts w:ascii="Georgia" w:hAnsi="Georgia" w:cs="Georgia"/>
        </w:rPr>
        <w:t>ll us about ourselves</w:t>
      </w:r>
      <w:r w:rsidR="004A5962">
        <w:rPr>
          <w:rFonts w:ascii="Georgia" w:hAnsi="Georgia" w:cs="Georgia"/>
        </w:rPr>
        <w:t xml:space="preserve"> that the Hunger Games is one of the top grossing films, a film </w:t>
      </w:r>
      <w:r w:rsidR="00F303E6">
        <w:rPr>
          <w:rFonts w:ascii="Georgia" w:hAnsi="Georgia" w:cs="Georgia"/>
        </w:rPr>
        <w:t>about kids killing kids for</w:t>
      </w:r>
      <w:r w:rsidR="004A5962">
        <w:rPr>
          <w:rFonts w:ascii="Georgia" w:hAnsi="Georgia" w:cs="Georgia"/>
        </w:rPr>
        <w:t xml:space="preserve"> the pleasure and delight of young and old alike?</w:t>
      </w:r>
    </w:p>
    <w:p w14:paraId="6C7F6099" w14:textId="480B392C" w:rsidR="004A5962" w:rsidRDefault="0017202E" w:rsidP="00761C4A">
      <w:pPr>
        <w:widowControl w:val="0"/>
        <w:autoSpaceDE w:val="0"/>
        <w:autoSpaceDN w:val="0"/>
        <w:adjustRightInd w:val="0"/>
        <w:spacing w:after="180" w:line="360" w:lineRule="auto"/>
        <w:rPr>
          <w:rFonts w:ascii="Georgia" w:hAnsi="Georgia" w:cs="Georgia"/>
        </w:rPr>
      </w:pPr>
      <w:r>
        <w:rPr>
          <w:rFonts w:ascii="Georgia" w:hAnsi="Georgia" w:cs="Georgia"/>
        </w:rPr>
        <w:t>Today a</w:t>
      </w:r>
      <w:r w:rsidR="004A5962">
        <w:rPr>
          <w:rFonts w:ascii="Georgia" w:hAnsi="Georgia" w:cs="Georgia"/>
        </w:rPr>
        <w:t xml:space="preserve">nything </w:t>
      </w:r>
      <w:r>
        <w:rPr>
          <w:rFonts w:ascii="Georgia" w:hAnsi="Georgia" w:cs="Georgia"/>
        </w:rPr>
        <w:t>enacted</w:t>
      </w:r>
      <w:r w:rsidR="004A5962">
        <w:rPr>
          <w:rFonts w:ascii="Georgia" w:hAnsi="Georgia" w:cs="Georgia"/>
        </w:rPr>
        <w:t xml:space="preserve"> in the name of nationalism or patriotism, in defense of our biases and prejudices, is considered normal</w:t>
      </w:r>
      <w:r>
        <w:rPr>
          <w:rFonts w:ascii="Georgia" w:hAnsi="Georgia" w:cs="Georgia"/>
        </w:rPr>
        <w:t xml:space="preserve"> and worthy of praise</w:t>
      </w:r>
      <w:r w:rsidR="004A5962">
        <w:rPr>
          <w:rFonts w:ascii="Georgia" w:hAnsi="Georgia" w:cs="Georgia"/>
        </w:rPr>
        <w:t xml:space="preserve">. The </w:t>
      </w:r>
      <w:proofErr w:type="gramStart"/>
      <w:r w:rsidR="004A5962">
        <w:rPr>
          <w:rFonts w:ascii="Georgia" w:hAnsi="Georgia" w:cs="Georgia"/>
        </w:rPr>
        <w:t>consequences of this illogical psychology then qualifies</w:t>
      </w:r>
      <w:proofErr w:type="gramEnd"/>
      <w:r w:rsidR="004A5962">
        <w:rPr>
          <w:rFonts w:ascii="Georgia" w:hAnsi="Georgia" w:cs="Georgia"/>
        </w:rPr>
        <w:t xml:space="preserve"> us to </w:t>
      </w:r>
      <w:r>
        <w:rPr>
          <w:rFonts w:ascii="Georgia" w:hAnsi="Georgia" w:cs="Georgia"/>
        </w:rPr>
        <w:t>believe we are</w:t>
      </w:r>
      <w:r w:rsidR="004A5962">
        <w:rPr>
          <w:rFonts w:ascii="Georgia" w:hAnsi="Georgia" w:cs="Georgia"/>
        </w:rPr>
        <w:t xml:space="preserve"> an exceptional people, a culture second to none. </w:t>
      </w:r>
      <w:r>
        <w:rPr>
          <w:rFonts w:ascii="Georgia" w:hAnsi="Georgia" w:cs="Georgia"/>
        </w:rPr>
        <w:t>Such an</w:t>
      </w:r>
      <w:r w:rsidR="004A5962">
        <w:rPr>
          <w:rFonts w:ascii="Georgia" w:hAnsi="Georgia" w:cs="Georgia"/>
        </w:rPr>
        <w:t xml:space="preserve"> unearned </w:t>
      </w:r>
      <w:proofErr w:type="spellStart"/>
      <w:r w:rsidR="004A5962">
        <w:rPr>
          <w:rFonts w:ascii="Georgia" w:hAnsi="Georgia" w:cs="Georgia"/>
        </w:rPr>
        <w:t>exceptionalism</w:t>
      </w:r>
      <w:proofErr w:type="spellEnd"/>
      <w:r>
        <w:rPr>
          <w:rFonts w:ascii="Georgia" w:hAnsi="Georgia" w:cs="Georgia"/>
        </w:rPr>
        <w:t>, accompanied by a false sense of</w:t>
      </w:r>
      <w:r w:rsidR="004A5962">
        <w:rPr>
          <w:rFonts w:ascii="Georgia" w:hAnsi="Georgia" w:cs="Georgia"/>
        </w:rPr>
        <w:t xml:space="preserve"> entitlement</w:t>
      </w:r>
      <w:r>
        <w:rPr>
          <w:rFonts w:ascii="Georgia" w:hAnsi="Georgia" w:cs="Georgia"/>
        </w:rPr>
        <w:t>, has become a</w:t>
      </w:r>
      <w:r w:rsidR="004A5962">
        <w:rPr>
          <w:rFonts w:ascii="Georgia" w:hAnsi="Georgia" w:cs="Georgia"/>
        </w:rPr>
        <w:t xml:space="preserve"> </w:t>
      </w:r>
      <w:r>
        <w:rPr>
          <w:rFonts w:ascii="Georgia" w:hAnsi="Georgia" w:cs="Georgia"/>
        </w:rPr>
        <w:t>disease</w:t>
      </w:r>
      <w:r w:rsidR="004A5962">
        <w:rPr>
          <w:rFonts w:ascii="Georgia" w:hAnsi="Georgia" w:cs="Georgia"/>
        </w:rPr>
        <w:t xml:space="preserve"> rapidly coursing through our population</w:t>
      </w:r>
      <w:r>
        <w:rPr>
          <w:rFonts w:ascii="Georgia" w:hAnsi="Georgia" w:cs="Georgia"/>
        </w:rPr>
        <w:t>, and especially surging among the younger generations</w:t>
      </w:r>
      <w:r w:rsidR="004A5962">
        <w:rPr>
          <w:rFonts w:ascii="Georgia" w:hAnsi="Georgia" w:cs="Georgia"/>
        </w:rPr>
        <w:t xml:space="preserve">. </w:t>
      </w:r>
    </w:p>
    <w:p w14:paraId="4A2BB940" w14:textId="2B6C05BB" w:rsidR="004A5962" w:rsidRDefault="004A5962" w:rsidP="00761C4A">
      <w:pPr>
        <w:widowControl w:val="0"/>
        <w:autoSpaceDE w:val="0"/>
        <w:autoSpaceDN w:val="0"/>
        <w:adjustRightInd w:val="0"/>
        <w:spacing w:after="180" w:line="360" w:lineRule="auto"/>
        <w:rPr>
          <w:rFonts w:ascii="Georgia" w:hAnsi="Georgia" w:cs="Georgia"/>
        </w:rPr>
      </w:pPr>
      <w:r>
        <w:rPr>
          <w:rFonts w:ascii="Georgia" w:hAnsi="Georgia" w:cs="Georgia"/>
        </w:rPr>
        <w:t xml:space="preserve">What </w:t>
      </w:r>
      <w:proofErr w:type="gramStart"/>
      <w:r>
        <w:rPr>
          <w:rFonts w:ascii="Georgia" w:hAnsi="Georgia" w:cs="Georgia"/>
        </w:rPr>
        <w:t>is</w:t>
      </w:r>
      <w:proofErr w:type="gramEnd"/>
      <w:r>
        <w:rPr>
          <w:rFonts w:ascii="Georgia" w:hAnsi="Georgia" w:cs="Georgia"/>
        </w:rPr>
        <w:t xml:space="preserve"> </w:t>
      </w:r>
      <w:r w:rsidR="00A45692">
        <w:rPr>
          <w:rFonts w:ascii="Georgia" w:hAnsi="Georgia" w:cs="Georgia"/>
        </w:rPr>
        <w:t>rarely discussed are the consequences o</w:t>
      </w:r>
      <w:r w:rsidR="0017202E">
        <w:rPr>
          <w:rFonts w:ascii="Georgia" w:hAnsi="Georgia" w:cs="Georgia"/>
        </w:rPr>
        <w:t>f poverty and fractured family life</w:t>
      </w:r>
      <w:r w:rsidR="00A45692">
        <w:rPr>
          <w:rFonts w:ascii="Georgia" w:hAnsi="Georgia" w:cs="Georgia"/>
        </w:rPr>
        <w:t xml:space="preserve"> because </w:t>
      </w:r>
      <w:r w:rsidR="0017202E">
        <w:rPr>
          <w:rFonts w:ascii="Georgia" w:hAnsi="Georgia" w:cs="Georgia"/>
        </w:rPr>
        <w:t xml:space="preserve">the overarching ideal of </w:t>
      </w:r>
      <w:r w:rsidR="00A45692">
        <w:rPr>
          <w:rFonts w:ascii="Georgia" w:hAnsi="Georgia" w:cs="Georgia"/>
        </w:rPr>
        <w:t xml:space="preserve">American elitism </w:t>
      </w:r>
      <w:r w:rsidR="0017202E">
        <w:rPr>
          <w:rFonts w:ascii="Georgia" w:hAnsi="Georgia" w:cs="Georgia"/>
        </w:rPr>
        <w:t xml:space="preserve">has turned into </w:t>
      </w:r>
      <w:r w:rsidR="00A45692">
        <w:rPr>
          <w:rFonts w:ascii="Georgia" w:hAnsi="Georgia" w:cs="Georgia"/>
        </w:rPr>
        <w:t xml:space="preserve">an extension of the biases, prejudice and hatred towards those </w:t>
      </w:r>
      <w:r w:rsidR="0017202E">
        <w:rPr>
          <w:rFonts w:ascii="Georgia" w:hAnsi="Georgia" w:cs="Georgia"/>
        </w:rPr>
        <w:t>lower down the social ladder</w:t>
      </w:r>
      <w:r w:rsidR="00A45692">
        <w:rPr>
          <w:rFonts w:ascii="Georgia" w:hAnsi="Georgia" w:cs="Georgia"/>
        </w:rPr>
        <w:t xml:space="preserve">. This has resulted in the commodification of dysfunction and a moral decay </w:t>
      </w:r>
      <w:r w:rsidR="0017202E">
        <w:rPr>
          <w:rFonts w:ascii="Georgia" w:hAnsi="Georgia" w:cs="Georgia"/>
        </w:rPr>
        <w:t>now</w:t>
      </w:r>
      <w:r w:rsidR="00A45692">
        <w:rPr>
          <w:rFonts w:ascii="Georgia" w:hAnsi="Georgia" w:cs="Georgia"/>
        </w:rPr>
        <w:t xml:space="preserve"> embodied by special interest groups. Today, dysfunction is </w:t>
      </w:r>
      <w:r w:rsidR="0017202E">
        <w:rPr>
          <w:rFonts w:ascii="Georgia" w:hAnsi="Georgia" w:cs="Georgia"/>
        </w:rPr>
        <w:t>necessary</w:t>
      </w:r>
      <w:r w:rsidR="00A45692">
        <w:rPr>
          <w:rFonts w:ascii="Georgia" w:hAnsi="Georgia" w:cs="Georgia"/>
        </w:rPr>
        <w:t xml:space="preserve"> </w:t>
      </w:r>
      <w:r w:rsidR="0017202E">
        <w:rPr>
          <w:rFonts w:ascii="Georgia" w:hAnsi="Georgia" w:cs="Georgia"/>
        </w:rPr>
        <w:t>advantage</w:t>
      </w:r>
      <w:r w:rsidR="00A45692">
        <w:rPr>
          <w:rFonts w:ascii="Georgia" w:hAnsi="Georgia" w:cs="Georgia"/>
        </w:rPr>
        <w:t xml:space="preserve"> </w:t>
      </w:r>
      <w:r w:rsidR="0017202E">
        <w:rPr>
          <w:rFonts w:ascii="Georgia" w:hAnsi="Georgia" w:cs="Georgia"/>
        </w:rPr>
        <w:t>in</w:t>
      </w:r>
      <w:r w:rsidR="00A45692">
        <w:rPr>
          <w:rFonts w:ascii="Georgia" w:hAnsi="Georgia" w:cs="Georgia"/>
        </w:rPr>
        <w:t xml:space="preserve"> a typical American corporation’s business strategy. </w:t>
      </w:r>
      <w:r w:rsidR="002E5C24">
        <w:rPr>
          <w:rFonts w:ascii="Georgia" w:hAnsi="Georgia" w:cs="Georgia"/>
        </w:rPr>
        <w:t>For</w:t>
      </w:r>
      <w:r w:rsidR="00A45692">
        <w:rPr>
          <w:rFonts w:ascii="Georgia" w:hAnsi="Georgia" w:cs="Georgia"/>
        </w:rPr>
        <w:t xml:space="preserve"> example, the psychiatric drugs that are now institutionalized across all social and economic levels are known to have the same adverse effects of mania, hallucination, psychosis, violence and a higher risk for homicide and suicide </w:t>
      </w:r>
      <w:r w:rsidR="002E5C24">
        <w:rPr>
          <w:rFonts w:ascii="Georgia" w:hAnsi="Georgia" w:cs="Georgia"/>
        </w:rPr>
        <w:t xml:space="preserve">that has been </w:t>
      </w:r>
      <w:r w:rsidR="0017202E">
        <w:rPr>
          <w:rFonts w:ascii="Georgia" w:hAnsi="Georgia" w:cs="Georgia"/>
        </w:rPr>
        <w:t>shown to be a common characteristic in</w:t>
      </w:r>
      <w:r w:rsidR="002E5C24">
        <w:rPr>
          <w:rFonts w:ascii="Georgia" w:hAnsi="Georgia" w:cs="Georgia"/>
        </w:rPr>
        <w:t xml:space="preserve"> the majority of mass shooters. </w:t>
      </w:r>
    </w:p>
    <w:p w14:paraId="63B5EED5" w14:textId="37F4EDAA" w:rsidR="002E5C24" w:rsidRDefault="002E5C24" w:rsidP="00761C4A">
      <w:pPr>
        <w:widowControl w:val="0"/>
        <w:autoSpaceDE w:val="0"/>
        <w:autoSpaceDN w:val="0"/>
        <w:adjustRightInd w:val="0"/>
        <w:spacing w:after="180" w:line="360" w:lineRule="auto"/>
        <w:rPr>
          <w:rFonts w:ascii="Georgia" w:hAnsi="Georgia" w:cs="Georgia"/>
        </w:rPr>
      </w:pPr>
      <w:r>
        <w:rPr>
          <w:rFonts w:ascii="Georgia" w:hAnsi="Georgia" w:cs="Georgia"/>
        </w:rPr>
        <w:t xml:space="preserve">If we begin to stand back and </w:t>
      </w:r>
      <w:r w:rsidR="0017202E">
        <w:rPr>
          <w:rFonts w:ascii="Georgia" w:hAnsi="Georgia" w:cs="Georgia"/>
        </w:rPr>
        <w:t>take in</w:t>
      </w:r>
      <w:r>
        <w:rPr>
          <w:rFonts w:ascii="Georgia" w:hAnsi="Georgia" w:cs="Georgia"/>
        </w:rPr>
        <w:t xml:space="preserve"> all of these pieces and then ask if they fit into a realistic portrait of the illusions </w:t>
      </w:r>
      <w:r w:rsidR="0017202E">
        <w:rPr>
          <w:rFonts w:ascii="Georgia" w:hAnsi="Georgia" w:cs="Georgia"/>
        </w:rPr>
        <w:t xml:space="preserve">that </w:t>
      </w:r>
      <w:r>
        <w:rPr>
          <w:rFonts w:ascii="Georgia" w:hAnsi="Georgia" w:cs="Georgia"/>
        </w:rPr>
        <w:t xml:space="preserve">America has mastered and sustained, then it is </w:t>
      </w:r>
      <w:r w:rsidR="0017202E">
        <w:rPr>
          <w:rFonts w:ascii="Georgia" w:hAnsi="Georgia" w:cs="Georgia"/>
        </w:rPr>
        <w:t>highly likely we will</w:t>
      </w:r>
      <w:r>
        <w:rPr>
          <w:rFonts w:ascii="Georgia" w:hAnsi="Georgia" w:cs="Georgia"/>
        </w:rPr>
        <w:t xml:space="preserve"> see the real nature of what the country has become and, worse, what it is morphing into. </w:t>
      </w:r>
    </w:p>
    <w:p w14:paraId="57753641" w14:textId="7336380C" w:rsidR="007B1056" w:rsidRDefault="00EE33E1" w:rsidP="00761C4A">
      <w:pPr>
        <w:widowControl w:val="0"/>
        <w:autoSpaceDE w:val="0"/>
        <w:autoSpaceDN w:val="0"/>
        <w:adjustRightInd w:val="0"/>
        <w:spacing w:after="180" w:line="360" w:lineRule="auto"/>
        <w:rPr>
          <w:rFonts w:ascii="Georgia" w:hAnsi="Georgia" w:cs="Georgia"/>
        </w:rPr>
      </w:pPr>
      <w:r>
        <w:rPr>
          <w:rFonts w:ascii="Georgia" w:hAnsi="Georgia" w:cs="Georgia"/>
        </w:rPr>
        <w:t>After</w:t>
      </w:r>
      <w:r w:rsidR="000C1F87">
        <w:rPr>
          <w:rFonts w:ascii="Georgia" w:hAnsi="Georgia" w:cs="Georgia"/>
        </w:rPr>
        <w:t xml:space="preserve"> every </w:t>
      </w:r>
      <w:r w:rsidR="00955CFE">
        <w:rPr>
          <w:rFonts w:ascii="Georgia" w:hAnsi="Georgia" w:cs="Georgia"/>
        </w:rPr>
        <w:t xml:space="preserve">school </w:t>
      </w:r>
      <w:r w:rsidR="000C1F87">
        <w:rPr>
          <w:rFonts w:ascii="Georgia" w:hAnsi="Georgia" w:cs="Georgia"/>
        </w:rPr>
        <w:t xml:space="preserve">or community </w:t>
      </w:r>
      <w:r w:rsidR="00955CFE">
        <w:rPr>
          <w:rFonts w:ascii="Georgia" w:hAnsi="Georgia" w:cs="Georgia"/>
        </w:rPr>
        <w:t xml:space="preserve">shooting, </w:t>
      </w:r>
      <w:r w:rsidR="000C1F87">
        <w:rPr>
          <w:rFonts w:ascii="Georgia" w:hAnsi="Georgia" w:cs="Georgia"/>
        </w:rPr>
        <w:t>we</w:t>
      </w:r>
      <w:r w:rsidR="00955CFE">
        <w:rPr>
          <w:rFonts w:ascii="Georgia" w:hAnsi="Georgia" w:cs="Georgia"/>
        </w:rPr>
        <w:t xml:space="preserve"> </w:t>
      </w:r>
      <w:r w:rsidR="00782A92">
        <w:rPr>
          <w:rFonts w:ascii="Georgia" w:hAnsi="Georgia" w:cs="Georgia"/>
        </w:rPr>
        <w:t xml:space="preserve">attempt to identify and </w:t>
      </w:r>
      <w:r w:rsidR="00782A92">
        <w:rPr>
          <w:rFonts w:ascii="Georgia" w:hAnsi="Georgia" w:cs="Georgia"/>
        </w:rPr>
        <w:lastRenderedPageBreak/>
        <w:t>rationalize the threat</w:t>
      </w:r>
      <w:r w:rsidR="000C1F87">
        <w:rPr>
          <w:rFonts w:ascii="Georgia" w:hAnsi="Georgia" w:cs="Georgia"/>
        </w:rPr>
        <w:t>. We</w:t>
      </w:r>
      <w:r w:rsidR="00F76993">
        <w:rPr>
          <w:rFonts w:ascii="Georgia" w:hAnsi="Georgia" w:cs="Georgia"/>
        </w:rPr>
        <w:t xml:space="preserve"> demonize it and </w:t>
      </w:r>
      <w:r w:rsidR="000C1F87">
        <w:rPr>
          <w:rFonts w:ascii="Georgia" w:hAnsi="Georgia" w:cs="Georgia"/>
        </w:rPr>
        <w:t xml:space="preserve">then </w:t>
      </w:r>
      <w:r w:rsidR="00782A92">
        <w:rPr>
          <w:rFonts w:ascii="Georgia" w:hAnsi="Georgia" w:cs="Georgia"/>
        </w:rPr>
        <w:t xml:space="preserve">finally struggle to have the </w:t>
      </w:r>
      <w:r w:rsidR="007B1056">
        <w:rPr>
          <w:rFonts w:ascii="Georgia" w:hAnsi="Georgia" w:cs="Georgia"/>
        </w:rPr>
        <w:t>menace</w:t>
      </w:r>
      <w:r w:rsidR="00F76993">
        <w:rPr>
          <w:rFonts w:ascii="Georgia" w:hAnsi="Georgia" w:cs="Georgia"/>
        </w:rPr>
        <w:t xml:space="preserve"> surgicall</w:t>
      </w:r>
      <w:r w:rsidR="007B1056">
        <w:rPr>
          <w:rFonts w:ascii="Georgia" w:hAnsi="Georgia" w:cs="Georgia"/>
        </w:rPr>
        <w:t>y removed by legislative decree</w:t>
      </w:r>
      <w:r w:rsidR="000C1F87">
        <w:rPr>
          <w:rFonts w:ascii="Georgia" w:hAnsi="Georgia" w:cs="Georgia"/>
        </w:rPr>
        <w:t xml:space="preserve">. </w:t>
      </w:r>
      <w:r w:rsidR="0017202E">
        <w:rPr>
          <w:rFonts w:ascii="Georgia" w:hAnsi="Georgia" w:cs="Georgia"/>
        </w:rPr>
        <w:t>W</w:t>
      </w:r>
      <w:r w:rsidR="000C1F87">
        <w:rPr>
          <w:rFonts w:ascii="Georgia" w:hAnsi="Georgia" w:cs="Georgia"/>
        </w:rPr>
        <w:t xml:space="preserve">e </w:t>
      </w:r>
      <w:r w:rsidR="0017202E">
        <w:rPr>
          <w:rFonts w:ascii="Georgia" w:hAnsi="Georgia" w:cs="Georgia"/>
        </w:rPr>
        <w:t>are willing</w:t>
      </w:r>
      <w:r w:rsidR="000C1F87">
        <w:rPr>
          <w:rFonts w:ascii="Georgia" w:hAnsi="Georgia" w:cs="Georgia"/>
        </w:rPr>
        <w:t xml:space="preserve"> to sacrifice some of our freedoms and give permission to the powerful to rule over more of our lives </w:t>
      </w:r>
      <w:r w:rsidR="0017202E">
        <w:rPr>
          <w:rFonts w:ascii="Georgia" w:hAnsi="Georgia" w:cs="Georgia"/>
        </w:rPr>
        <w:t>in order to feel better</w:t>
      </w:r>
      <w:r w:rsidR="000C1F87">
        <w:rPr>
          <w:rFonts w:ascii="Georgia" w:hAnsi="Georgia" w:cs="Georgia"/>
        </w:rPr>
        <w:t xml:space="preserve"> protected: </w:t>
      </w:r>
      <w:r w:rsidR="00782A92">
        <w:rPr>
          <w:rFonts w:ascii="Georgia" w:hAnsi="Georgia" w:cs="Georgia"/>
        </w:rPr>
        <w:t xml:space="preserve">increase the number of school guards, arm teachers, intensify stricter rule and discipline over students. </w:t>
      </w:r>
    </w:p>
    <w:p w14:paraId="2290A0EF" w14:textId="56C03F34" w:rsidR="00D921DA" w:rsidRDefault="007B1056" w:rsidP="00761C4A">
      <w:pPr>
        <w:widowControl w:val="0"/>
        <w:autoSpaceDE w:val="0"/>
        <w:autoSpaceDN w:val="0"/>
        <w:adjustRightInd w:val="0"/>
        <w:spacing w:after="180" w:line="360" w:lineRule="auto"/>
        <w:rPr>
          <w:rFonts w:ascii="Georgia" w:hAnsi="Georgia" w:cs="Georgia"/>
        </w:rPr>
      </w:pPr>
      <w:r>
        <w:rPr>
          <w:rFonts w:ascii="Georgia" w:hAnsi="Georgia" w:cs="Georgia"/>
        </w:rPr>
        <w:t xml:space="preserve">Opponents of America’s gun culture believe that if we simply remove firearms the country will magically transform into a culture of civility. </w:t>
      </w:r>
      <w:r w:rsidR="00EE33E1">
        <w:rPr>
          <w:rFonts w:ascii="Georgia" w:hAnsi="Georgia" w:cs="Georgia"/>
        </w:rPr>
        <w:t>But since wh</w:t>
      </w:r>
      <w:r w:rsidR="0017202E">
        <w:rPr>
          <w:rFonts w:ascii="Georgia" w:hAnsi="Georgia" w:cs="Georgia"/>
        </w:rPr>
        <w:t>en have we been a civil culture?</w:t>
      </w:r>
      <w:r w:rsidR="00EE33E1">
        <w:rPr>
          <w:rFonts w:ascii="Georgia" w:hAnsi="Georgia" w:cs="Georgia"/>
        </w:rPr>
        <w:t xml:space="preserve"> For much of </w:t>
      </w:r>
      <w:r w:rsidR="00435551">
        <w:rPr>
          <w:rFonts w:ascii="Georgia" w:hAnsi="Georgia" w:cs="Georgia"/>
        </w:rPr>
        <w:t>our</w:t>
      </w:r>
      <w:r w:rsidR="00EE33E1">
        <w:rPr>
          <w:rFonts w:ascii="Georgia" w:hAnsi="Georgia" w:cs="Georgia"/>
        </w:rPr>
        <w:t xml:space="preserve"> history the </w:t>
      </w:r>
      <w:r w:rsidR="00435551">
        <w:rPr>
          <w:rFonts w:ascii="Georgia" w:hAnsi="Georgia" w:cs="Georgia"/>
        </w:rPr>
        <w:t>American promise</w:t>
      </w:r>
      <w:r w:rsidR="00EE33E1">
        <w:rPr>
          <w:rFonts w:ascii="Georgia" w:hAnsi="Georgia" w:cs="Georgia"/>
        </w:rPr>
        <w:t xml:space="preserve"> has excluded the poor, the working class and other ethnicities from sharing in the same respect given to those who rule. Never is an average citizen included in the debate over which country to invade next. </w:t>
      </w:r>
      <w:r w:rsidR="00435551">
        <w:rPr>
          <w:rFonts w:ascii="Georgia" w:hAnsi="Georgia" w:cs="Georgia"/>
        </w:rPr>
        <w:t>The</w:t>
      </w:r>
      <w:r w:rsidR="00602325">
        <w:rPr>
          <w:rFonts w:ascii="Georgia" w:hAnsi="Georgia" w:cs="Georgia"/>
        </w:rPr>
        <w:t xml:space="preserve"> entire debate </w:t>
      </w:r>
      <w:r w:rsidR="00782A92">
        <w:rPr>
          <w:rFonts w:ascii="Georgia" w:hAnsi="Georgia" w:cs="Georgia"/>
        </w:rPr>
        <w:t>ignores</w:t>
      </w:r>
      <w:r w:rsidR="00602325">
        <w:rPr>
          <w:rFonts w:ascii="Georgia" w:hAnsi="Georgia" w:cs="Georgia"/>
        </w:rPr>
        <w:t xml:space="preserve"> </w:t>
      </w:r>
      <w:r w:rsidR="00782A92">
        <w:rPr>
          <w:rFonts w:ascii="Georgia" w:hAnsi="Georgia" w:cs="Georgia"/>
        </w:rPr>
        <w:t>the</w:t>
      </w:r>
      <w:r w:rsidR="00602325">
        <w:rPr>
          <w:rFonts w:ascii="Georgia" w:hAnsi="Georgia" w:cs="Georgia"/>
        </w:rPr>
        <w:t xml:space="preserve"> critical and ominous fact</w:t>
      </w:r>
      <w:r w:rsidR="00782A92">
        <w:rPr>
          <w:rFonts w:ascii="Georgia" w:hAnsi="Georgia" w:cs="Georgia"/>
        </w:rPr>
        <w:t xml:space="preserve"> that</w:t>
      </w:r>
      <w:r w:rsidR="00B30317">
        <w:rPr>
          <w:rFonts w:ascii="Georgia" w:hAnsi="Georgia" w:cs="Georgia"/>
        </w:rPr>
        <w:t xml:space="preserve"> </w:t>
      </w:r>
      <w:r w:rsidR="00602325">
        <w:rPr>
          <w:rFonts w:ascii="Georgia" w:hAnsi="Georgia" w:cs="Georgia"/>
        </w:rPr>
        <w:t xml:space="preserve">American culture continues to devolve into a </w:t>
      </w:r>
      <w:r w:rsidR="00782A92">
        <w:rPr>
          <w:rFonts w:ascii="Georgia" w:hAnsi="Georgia" w:cs="Georgia"/>
        </w:rPr>
        <w:t xml:space="preserve">penal colony </w:t>
      </w:r>
      <w:r w:rsidR="00602325">
        <w:rPr>
          <w:rFonts w:ascii="Georgia" w:hAnsi="Georgia" w:cs="Georgia"/>
        </w:rPr>
        <w:t xml:space="preserve">that institutionalizes cruelty, bullying and violence. </w:t>
      </w:r>
      <w:r w:rsidR="00782A92">
        <w:rPr>
          <w:rFonts w:ascii="Georgia" w:hAnsi="Georgia" w:cs="Georgia"/>
        </w:rPr>
        <w:t>Our patriotism</w:t>
      </w:r>
      <w:r w:rsidR="00B30317">
        <w:rPr>
          <w:rFonts w:ascii="Georgia" w:hAnsi="Georgia" w:cs="Georgia"/>
        </w:rPr>
        <w:t xml:space="preserve"> </w:t>
      </w:r>
      <w:r w:rsidR="00782A92">
        <w:rPr>
          <w:rFonts w:ascii="Georgia" w:hAnsi="Georgia" w:cs="Georgia"/>
        </w:rPr>
        <w:t>thrives</w:t>
      </w:r>
      <w:r w:rsidR="00602325">
        <w:rPr>
          <w:rFonts w:ascii="Georgia" w:hAnsi="Georgia" w:cs="Georgia"/>
        </w:rPr>
        <w:t xml:space="preserve"> on the adrenal</w:t>
      </w:r>
      <w:r w:rsidR="00B30317">
        <w:rPr>
          <w:rFonts w:ascii="Georgia" w:hAnsi="Georgia" w:cs="Georgia"/>
        </w:rPr>
        <w:t>ine of the country’s wealth</w:t>
      </w:r>
      <w:r w:rsidR="000C1F87">
        <w:rPr>
          <w:rFonts w:ascii="Georgia" w:hAnsi="Georgia" w:cs="Georgia"/>
        </w:rPr>
        <w:t>y</w:t>
      </w:r>
      <w:r w:rsidR="00B30317">
        <w:rPr>
          <w:rFonts w:ascii="Georgia" w:hAnsi="Georgia" w:cs="Georgia"/>
        </w:rPr>
        <w:t xml:space="preserve"> and p</w:t>
      </w:r>
      <w:r w:rsidR="00602325">
        <w:rPr>
          <w:rFonts w:ascii="Georgia" w:hAnsi="Georgia" w:cs="Georgia"/>
        </w:rPr>
        <w:t>ower</w:t>
      </w:r>
      <w:r w:rsidR="000C1F87">
        <w:rPr>
          <w:rFonts w:ascii="Georgia" w:hAnsi="Georgia" w:cs="Georgia"/>
        </w:rPr>
        <w:t>ful</w:t>
      </w:r>
      <w:r w:rsidR="00602325">
        <w:rPr>
          <w:rFonts w:ascii="Georgia" w:hAnsi="Georgia" w:cs="Georgia"/>
        </w:rPr>
        <w:t>,</w:t>
      </w:r>
      <w:r w:rsidR="00782A92">
        <w:rPr>
          <w:rFonts w:ascii="Georgia" w:hAnsi="Georgia" w:cs="Georgia"/>
        </w:rPr>
        <w:t xml:space="preserve"> our</w:t>
      </w:r>
      <w:r w:rsidR="00602325">
        <w:rPr>
          <w:rFonts w:ascii="Georgia" w:hAnsi="Georgia" w:cs="Georgia"/>
        </w:rPr>
        <w:t xml:space="preserve"> physical might</w:t>
      </w:r>
      <w:r w:rsidR="00B30317">
        <w:rPr>
          <w:rFonts w:ascii="Georgia" w:hAnsi="Georgia" w:cs="Georgia"/>
        </w:rPr>
        <w:t>,</w:t>
      </w:r>
      <w:r w:rsidR="00602325">
        <w:rPr>
          <w:rFonts w:ascii="Georgia" w:hAnsi="Georgia" w:cs="Georgia"/>
        </w:rPr>
        <w:t xml:space="preserve"> and</w:t>
      </w:r>
      <w:r w:rsidR="00D921DA">
        <w:rPr>
          <w:rFonts w:ascii="Georgia" w:hAnsi="Georgia" w:cs="Georgia"/>
        </w:rPr>
        <w:t xml:space="preserve"> </w:t>
      </w:r>
      <w:r w:rsidR="00782A92">
        <w:rPr>
          <w:rFonts w:ascii="Georgia" w:hAnsi="Georgia" w:cs="Georgia"/>
        </w:rPr>
        <w:t>our p</w:t>
      </w:r>
      <w:r w:rsidR="00B30317">
        <w:rPr>
          <w:rFonts w:ascii="Georgia" w:hAnsi="Georgia" w:cs="Georgia"/>
        </w:rPr>
        <w:t>enchant</w:t>
      </w:r>
      <w:r w:rsidR="00D921DA">
        <w:rPr>
          <w:rFonts w:ascii="Georgia" w:hAnsi="Georgia" w:cs="Georgia"/>
        </w:rPr>
        <w:t xml:space="preserve"> for </w:t>
      </w:r>
      <w:r w:rsidR="00782A92">
        <w:rPr>
          <w:rFonts w:ascii="Georgia" w:hAnsi="Georgia" w:cs="Georgia"/>
        </w:rPr>
        <w:t>exploitation</w:t>
      </w:r>
      <w:r w:rsidR="00D921DA">
        <w:rPr>
          <w:rFonts w:ascii="Georgia" w:hAnsi="Georgia" w:cs="Georgia"/>
        </w:rPr>
        <w:t xml:space="preserve"> and abuse</w:t>
      </w:r>
      <w:r w:rsidR="00B30317">
        <w:rPr>
          <w:rFonts w:ascii="Georgia" w:hAnsi="Georgia" w:cs="Georgia"/>
        </w:rPr>
        <w:t xml:space="preserve">. The US is </w:t>
      </w:r>
      <w:r w:rsidR="00602325">
        <w:rPr>
          <w:rFonts w:ascii="Georgia" w:hAnsi="Georgia" w:cs="Georgia"/>
        </w:rPr>
        <w:t>the top bully in the global playground</w:t>
      </w:r>
      <w:r w:rsidR="00B30317">
        <w:rPr>
          <w:rFonts w:ascii="Georgia" w:hAnsi="Georgia" w:cs="Georgia"/>
        </w:rPr>
        <w:t xml:space="preserve"> and we love </w:t>
      </w:r>
      <w:r w:rsidR="00716621">
        <w:rPr>
          <w:rFonts w:ascii="Georgia" w:hAnsi="Georgia" w:cs="Georgia"/>
        </w:rPr>
        <w:t>being number one</w:t>
      </w:r>
      <w:r w:rsidR="00B30317">
        <w:rPr>
          <w:rFonts w:ascii="Georgia" w:hAnsi="Georgia" w:cs="Georgia"/>
        </w:rPr>
        <w:t xml:space="preserve">. It makes </w:t>
      </w:r>
      <w:r w:rsidR="00716621">
        <w:rPr>
          <w:rFonts w:ascii="Georgia" w:hAnsi="Georgia" w:cs="Georgia"/>
        </w:rPr>
        <w:t xml:space="preserve">us </w:t>
      </w:r>
      <w:r w:rsidR="00B30317">
        <w:rPr>
          <w:rFonts w:ascii="Georgia" w:hAnsi="Georgia" w:cs="Georgia"/>
        </w:rPr>
        <w:t xml:space="preserve">feel </w:t>
      </w:r>
      <w:r w:rsidR="00DB6A63">
        <w:rPr>
          <w:rFonts w:ascii="Georgia" w:hAnsi="Georgia" w:cs="Georgia"/>
        </w:rPr>
        <w:t>omni</w:t>
      </w:r>
      <w:r w:rsidR="00EE33E1">
        <w:rPr>
          <w:rFonts w:ascii="Georgia" w:hAnsi="Georgia" w:cs="Georgia"/>
        </w:rPr>
        <w:t>potent.</w:t>
      </w:r>
      <w:r w:rsidR="00782A92">
        <w:rPr>
          <w:rFonts w:ascii="Georgia" w:hAnsi="Georgia" w:cs="Georgia"/>
        </w:rPr>
        <w:t xml:space="preserve"> Yet we remain clueless about what </w:t>
      </w:r>
      <w:r w:rsidR="000C1F87">
        <w:rPr>
          <w:rFonts w:ascii="Georgia" w:hAnsi="Georgia" w:cs="Georgia"/>
        </w:rPr>
        <w:t xml:space="preserve">or </w:t>
      </w:r>
      <w:r w:rsidR="00602B72">
        <w:rPr>
          <w:rFonts w:ascii="Georgia" w:hAnsi="Georgia" w:cs="Georgia"/>
        </w:rPr>
        <w:t xml:space="preserve">who </w:t>
      </w:r>
      <w:r w:rsidR="00EE33E1">
        <w:rPr>
          <w:rFonts w:ascii="Georgia" w:hAnsi="Georgia" w:cs="Georgia"/>
        </w:rPr>
        <w:t xml:space="preserve">is really threatening us. </w:t>
      </w:r>
      <w:r w:rsidR="000C1F87">
        <w:rPr>
          <w:rFonts w:ascii="Georgia" w:hAnsi="Georgia" w:cs="Georgia"/>
        </w:rPr>
        <w:t xml:space="preserve">  It is a </w:t>
      </w:r>
      <w:r w:rsidR="00EE33E1">
        <w:rPr>
          <w:rFonts w:ascii="Georgia" w:hAnsi="Georgia" w:cs="Georgia"/>
        </w:rPr>
        <w:t>delusional concept of</w:t>
      </w:r>
      <w:r w:rsidR="00DB6A63">
        <w:rPr>
          <w:rFonts w:ascii="Georgia" w:hAnsi="Georgia" w:cs="Georgia"/>
        </w:rPr>
        <w:t xml:space="preserve"> security. What if we look in the </w:t>
      </w:r>
      <w:r w:rsidR="00435551">
        <w:rPr>
          <w:rFonts w:ascii="Georgia" w:hAnsi="Georgia" w:cs="Georgia"/>
        </w:rPr>
        <w:t xml:space="preserve">mirror and see our true </w:t>
      </w:r>
      <w:proofErr w:type="gramStart"/>
      <w:r w:rsidR="00435551">
        <w:rPr>
          <w:rFonts w:ascii="Georgia" w:hAnsi="Georgia" w:cs="Georgia"/>
        </w:rPr>
        <w:t>nature  staring</w:t>
      </w:r>
      <w:proofErr w:type="gramEnd"/>
      <w:r w:rsidR="00435551">
        <w:rPr>
          <w:rFonts w:ascii="Georgia" w:hAnsi="Georgia" w:cs="Georgia"/>
        </w:rPr>
        <w:t xml:space="preserve"> back. Then we may finally grasp that </w:t>
      </w:r>
      <w:r w:rsidR="00DB6A63">
        <w:rPr>
          <w:rFonts w:ascii="Georgia" w:hAnsi="Georgia" w:cs="Georgia"/>
        </w:rPr>
        <w:t xml:space="preserve">the real enemy is ourselves. </w:t>
      </w:r>
      <w:r w:rsidR="000C1F87">
        <w:rPr>
          <w:rFonts w:ascii="Georgia" w:hAnsi="Georgia" w:cs="Georgia"/>
        </w:rPr>
        <w:t xml:space="preserve"> </w:t>
      </w:r>
    </w:p>
    <w:p w14:paraId="62D3E0B1" w14:textId="40D6BF54" w:rsidR="000E1E0E" w:rsidRDefault="009A6869" w:rsidP="00B30317">
      <w:pPr>
        <w:widowControl w:val="0"/>
        <w:autoSpaceDE w:val="0"/>
        <w:autoSpaceDN w:val="0"/>
        <w:adjustRightInd w:val="0"/>
        <w:spacing w:after="180" w:line="360" w:lineRule="auto"/>
        <w:rPr>
          <w:rFonts w:ascii="Georgia" w:hAnsi="Georgia" w:cs="Georgia"/>
        </w:rPr>
      </w:pPr>
      <w:r>
        <w:rPr>
          <w:rFonts w:ascii="Georgia" w:hAnsi="Georgia" w:cs="Georgia"/>
        </w:rPr>
        <w:t>The</w:t>
      </w:r>
      <w:r w:rsidR="00B30317">
        <w:rPr>
          <w:rFonts w:ascii="Georgia" w:hAnsi="Georgia" w:cs="Georgia"/>
        </w:rPr>
        <w:t xml:space="preserve"> truth of the matter is that our values and moral bearings </w:t>
      </w:r>
      <w:r w:rsidR="00A91B51">
        <w:rPr>
          <w:rFonts w:ascii="Georgia" w:hAnsi="Georgia" w:cs="Georgia"/>
        </w:rPr>
        <w:t>are not honored</w:t>
      </w:r>
      <w:r w:rsidR="00511865">
        <w:rPr>
          <w:rFonts w:ascii="Georgia" w:hAnsi="Georgia" w:cs="Georgia"/>
        </w:rPr>
        <w:t>.</w:t>
      </w:r>
      <w:r w:rsidR="00B30317">
        <w:rPr>
          <w:rFonts w:ascii="Georgia" w:hAnsi="Georgia" w:cs="Georgia"/>
        </w:rPr>
        <w:t xml:space="preserve"> </w:t>
      </w:r>
      <w:r w:rsidR="00511865">
        <w:rPr>
          <w:rFonts w:ascii="Georgia" w:hAnsi="Georgia" w:cs="Georgia"/>
        </w:rPr>
        <w:t>Most Americans</w:t>
      </w:r>
      <w:r w:rsidR="00B30317">
        <w:rPr>
          <w:rFonts w:ascii="Georgia" w:hAnsi="Georgia" w:cs="Georgia"/>
        </w:rPr>
        <w:t xml:space="preserve"> believe that </w:t>
      </w:r>
      <w:r w:rsidR="00602B72">
        <w:rPr>
          <w:rFonts w:ascii="Georgia" w:hAnsi="Georgia" w:cs="Georgia"/>
        </w:rPr>
        <w:t>possession of</w:t>
      </w:r>
      <w:r w:rsidR="00B30317">
        <w:rPr>
          <w:rFonts w:ascii="Georgia" w:hAnsi="Georgia" w:cs="Georgia"/>
        </w:rPr>
        <w:t xml:space="preserve"> the world’s most powerful military force </w:t>
      </w:r>
      <w:r w:rsidR="00EC5609">
        <w:rPr>
          <w:rFonts w:ascii="Georgia" w:hAnsi="Georgia" w:cs="Georgia"/>
        </w:rPr>
        <w:t>gives us the mandate</w:t>
      </w:r>
      <w:r w:rsidR="00A91B51">
        <w:rPr>
          <w:rFonts w:ascii="Georgia" w:hAnsi="Georgia" w:cs="Georgia"/>
        </w:rPr>
        <w:t xml:space="preserve"> and absolute right to use it for</w:t>
      </w:r>
      <w:r>
        <w:rPr>
          <w:rFonts w:ascii="Georgia" w:hAnsi="Georgia" w:cs="Georgia"/>
        </w:rPr>
        <w:t xml:space="preserve"> </w:t>
      </w:r>
      <w:r w:rsidR="00602B72">
        <w:rPr>
          <w:rFonts w:ascii="Georgia" w:hAnsi="Georgia" w:cs="Georgia"/>
        </w:rPr>
        <w:t xml:space="preserve">any purpose that strengthens </w:t>
      </w:r>
      <w:r>
        <w:rPr>
          <w:rFonts w:ascii="Georgia" w:hAnsi="Georgia" w:cs="Georgia"/>
        </w:rPr>
        <w:t xml:space="preserve">our </w:t>
      </w:r>
      <w:r w:rsidR="00602B72">
        <w:rPr>
          <w:rFonts w:ascii="Georgia" w:hAnsi="Georgia" w:cs="Georgia"/>
        </w:rPr>
        <w:t>national power</w:t>
      </w:r>
      <w:r w:rsidR="00A91B51">
        <w:rPr>
          <w:rFonts w:ascii="Georgia" w:hAnsi="Georgia" w:cs="Georgia"/>
        </w:rPr>
        <w:t xml:space="preserve"> and </w:t>
      </w:r>
      <w:r w:rsidR="00EC5609">
        <w:rPr>
          <w:rFonts w:ascii="Georgia" w:hAnsi="Georgia" w:cs="Georgia"/>
        </w:rPr>
        <w:t xml:space="preserve">corporate </w:t>
      </w:r>
      <w:r w:rsidR="00A91B51">
        <w:rPr>
          <w:rFonts w:ascii="Georgia" w:hAnsi="Georgia" w:cs="Georgia"/>
        </w:rPr>
        <w:t>interests</w:t>
      </w:r>
      <w:r w:rsidR="00B30317">
        <w:rPr>
          <w:rFonts w:ascii="Georgia" w:hAnsi="Georgia" w:cs="Georgia"/>
        </w:rPr>
        <w:t xml:space="preserve">. </w:t>
      </w:r>
      <w:r w:rsidR="00EB5175">
        <w:rPr>
          <w:rFonts w:ascii="Georgia" w:hAnsi="Georgia" w:cs="Georgia"/>
        </w:rPr>
        <w:t xml:space="preserve"> </w:t>
      </w:r>
      <w:r>
        <w:rPr>
          <w:rFonts w:ascii="Georgia" w:hAnsi="Georgia" w:cs="Georgia"/>
        </w:rPr>
        <w:t xml:space="preserve">Cost of human life </w:t>
      </w:r>
      <w:r w:rsidR="00EC5609">
        <w:rPr>
          <w:rFonts w:ascii="Georgia" w:hAnsi="Georgia" w:cs="Georgia"/>
        </w:rPr>
        <w:t xml:space="preserve">is not calculated </w:t>
      </w:r>
      <w:r w:rsidR="00A91B51">
        <w:rPr>
          <w:rFonts w:ascii="Georgia" w:hAnsi="Georgia" w:cs="Georgia"/>
        </w:rPr>
        <w:t>into the</w:t>
      </w:r>
      <w:r>
        <w:rPr>
          <w:rFonts w:ascii="Georgia" w:hAnsi="Georgia" w:cs="Georgia"/>
        </w:rPr>
        <w:t xml:space="preserve"> equation.</w:t>
      </w:r>
      <w:r w:rsidR="00A91B51">
        <w:rPr>
          <w:rFonts w:ascii="Georgia" w:hAnsi="Georgia" w:cs="Georgia"/>
        </w:rPr>
        <w:t xml:space="preserve"> This </w:t>
      </w:r>
      <w:r w:rsidR="00EC5609">
        <w:rPr>
          <w:rFonts w:ascii="Georgia" w:hAnsi="Georgia" w:cs="Georgia"/>
        </w:rPr>
        <w:t xml:space="preserve">merciless </w:t>
      </w:r>
      <w:r w:rsidR="00A91B51">
        <w:rPr>
          <w:rFonts w:ascii="Georgia" w:hAnsi="Georgia" w:cs="Georgia"/>
        </w:rPr>
        <w:t xml:space="preserve">power has </w:t>
      </w:r>
      <w:r w:rsidR="00EC5609">
        <w:rPr>
          <w:rFonts w:ascii="Georgia" w:hAnsi="Georgia" w:cs="Georgia"/>
        </w:rPr>
        <w:t xml:space="preserve">even </w:t>
      </w:r>
      <w:r w:rsidR="00A91B51">
        <w:rPr>
          <w:rFonts w:ascii="Georgia" w:hAnsi="Georgia" w:cs="Georgia"/>
        </w:rPr>
        <w:t xml:space="preserve">been codified into the Patriot Act under Bush and </w:t>
      </w:r>
      <w:r w:rsidR="00EC5609">
        <w:rPr>
          <w:rFonts w:ascii="Georgia" w:hAnsi="Georgia" w:cs="Georgia"/>
        </w:rPr>
        <w:t xml:space="preserve">then further </w:t>
      </w:r>
      <w:r w:rsidR="00A91B51">
        <w:rPr>
          <w:rFonts w:ascii="Georgia" w:hAnsi="Georgia" w:cs="Georgia"/>
        </w:rPr>
        <w:t xml:space="preserve">expanded by Obama in </w:t>
      </w:r>
      <w:r w:rsidR="00EC5609">
        <w:rPr>
          <w:rFonts w:ascii="Georgia" w:hAnsi="Georgia" w:cs="Georgia"/>
        </w:rPr>
        <w:t xml:space="preserve">the </w:t>
      </w:r>
      <w:r w:rsidR="00A91B51">
        <w:rPr>
          <w:rFonts w:ascii="Georgia" w:hAnsi="Georgia" w:cs="Georgia"/>
        </w:rPr>
        <w:t>National Defense Authorization Act.</w:t>
      </w:r>
      <w:r>
        <w:rPr>
          <w:rFonts w:ascii="Georgia" w:hAnsi="Georgia" w:cs="Georgia"/>
        </w:rPr>
        <w:t xml:space="preserve">  </w:t>
      </w:r>
      <w:r w:rsidR="00EB5175">
        <w:rPr>
          <w:rFonts w:ascii="Georgia" w:hAnsi="Georgia" w:cs="Georgia"/>
        </w:rPr>
        <w:t xml:space="preserve">We train </w:t>
      </w:r>
      <w:r>
        <w:rPr>
          <w:rFonts w:ascii="Georgia" w:hAnsi="Georgia" w:cs="Georgia"/>
        </w:rPr>
        <w:t>young impressionable minds</w:t>
      </w:r>
      <w:r w:rsidR="00DB6A63">
        <w:rPr>
          <w:rFonts w:ascii="Georgia" w:hAnsi="Georgia" w:cs="Georgia"/>
        </w:rPr>
        <w:t xml:space="preserve"> and transform them into bullies.  </w:t>
      </w:r>
      <w:r w:rsidR="00EC5609">
        <w:rPr>
          <w:rFonts w:ascii="Georgia" w:hAnsi="Georgia" w:cs="Georgia"/>
        </w:rPr>
        <w:t>A grotesque alpha-</w:t>
      </w:r>
      <w:r w:rsidR="00DB6A63">
        <w:rPr>
          <w:rFonts w:ascii="Georgia" w:hAnsi="Georgia" w:cs="Georgia"/>
        </w:rPr>
        <w:t xml:space="preserve">dominant </w:t>
      </w:r>
      <w:r w:rsidR="00EC5609">
        <w:rPr>
          <w:rFonts w:ascii="Georgia" w:hAnsi="Georgia" w:cs="Georgia"/>
        </w:rPr>
        <w:t>standard for both genders, believing in a personal manifest destiny, has become the new ideal to strive for</w:t>
      </w:r>
      <w:r w:rsidR="00DB6A63">
        <w:rPr>
          <w:rFonts w:ascii="Georgia" w:hAnsi="Georgia" w:cs="Georgia"/>
        </w:rPr>
        <w:t xml:space="preserve">. </w:t>
      </w:r>
      <w:r w:rsidR="00F767E0">
        <w:rPr>
          <w:rFonts w:ascii="Georgia" w:hAnsi="Georgia" w:cs="Georgia"/>
        </w:rPr>
        <w:t xml:space="preserve">There is no outcry that America’s forces are now present in over </w:t>
      </w:r>
      <w:r>
        <w:rPr>
          <w:rFonts w:ascii="Georgia" w:hAnsi="Georgia" w:cs="Georgia"/>
        </w:rPr>
        <w:t xml:space="preserve">130 countries around the world </w:t>
      </w:r>
      <w:r w:rsidR="00F767E0">
        <w:rPr>
          <w:rFonts w:ascii="Georgia" w:hAnsi="Georgia" w:cs="Georgia"/>
        </w:rPr>
        <w:t>to champion</w:t>
      </w:r>
      <w:r>
        <w:rPr>
          <w:rFonts w:ascii="Georgia" w:hAnsi="Georgia" w:cs="Georgia"/>
        </w:rPr>
        <w:t xml:space="preserve"> </w:t>
      </w:r>
      <w:r w:rsidR="00F767E0">
        <w:rPr>
          <w:rFonts w:ascii="Georgia" w:hAnsi="Georgia" w:cs="Georgia"/>
        </w:rPr>
        <w:t xml:space="preserve">a </w:t>
      </w:r>
      <w:r w:rsidR="00EB5175">
        <w:rPr>
          <w:rFonts w:ascii="Georgia" w:hAnsi="Georgia" w:cs="Georgia"/>
        </w:rPr>
        <w:t xml:space="preserve">democracy </w:t>
      </w:r>
      <w:r>
        <w:rPr>
          <w:rFonts w:ascii="Georgia" w:hAnsi="Georgia" w:cs="Georgia"/>
        </w:rPr>
        <w:t>and freedom</w:t>
      </w:r>
      <w:r w:rsidR="00F767E0">
        <w:rPr>
          <w:rFonts w:ascii="Georgia" w:hAnsi="Georgia" w:cs="Georgia"/>
        </w:rPr>
        <w:t xml:space="preserve"> that is absent in homeland</w:t>
      </w:r>
      <w:r>
        <w:rPr>
          <w:rFonts w:ascii="Georgia" w:hAnsi="Georgia" w:cs="Georgia"/>
        </w:rPr>
        <w:t xml:space="preserve">. </w:t>
      </w:r>
      <w:r w:rsidR="00EB5175">
        <w:rPr>
          <w:rFonts w:ascii="Georgia" w:hAnsi="Georgia" w:cs="Georgia"/>
        </w:rPr>
        <w:t>And this grand illusion, in</w:t>
      </w:r>
      <w:r w:rsidR="00E61B33">
        <w:rPr>
          <w:rFonts w:ascii="Georgia" w:hAnsi="Georgia" w:cs="Georgia"/>
        </w:rPr>
        <w:t xml:space="preserve"> Chris Hedges</w:t>
      </w:r>
      <w:r w:rsidR="00EB5175">
        <w:rPr>
          <w:rFonts w:ascii="Georgia" w:hAnsi="Georgia" w:cs="Georgia"/>
        </w:rPr>
        <w:t>’ words</w:t>
      </w:r>
      <w:r w:rsidR="00E61B33">
        <w:rPr>
          <w:rFonts w:ascii="Georgia" w:hAnsi="Georgia" w:cs="Georgia"/>
        </w:rPr>
        <w:t xml:space="preserve">, </w:t>
      </w:r>
      <w:r w:rsidR="00EB5175">
        <w:rPr>
          <w:rFonts w:ascii="Georgia" w:hAnsi="Georgia" w:cs="Georgia"/>
        </w:rPr>
        <w:t>is America’s</w:t>
      </w:r>
      <w:r w:rsidR="00E61B33">
        <w:rPr>
          <w:rFonts w:ascii="Georgia" w:hAnsi="Georgia" w:cs="Georgia"/>
        </w:rPr>
        <w:t xml:space="preserve"> </w:t>
      </w:r>
      <w:r w:rsidR="00EB5175">
        <w:rPr>
          <w:rFonts w:ascii="Georgia" w:hAnsi="Georgia" w:cs="Georgia"/>
        </w:rPr>
        <w:t>“celebration of</w:t>
      </w:r>
      <w:r w:rsidR="00E61B33">
        <w:rPr>
          <w:rFonts w:ascii="Georgia" w:hAnsi="Georgia" w:cs="Georgia"/>
        </w:rPr>
        <w:t xml:space="preserve"> power.</w:t>
      </w:r>
      <w:r w:rsidR="00EB5175">
        <w:rPr>
          <w:rFonts w:ascii="Georgia" w:hAnsi="Georgia" w:cs="Georgia"/>
        </w:rPr>
        <w:t>”</w:t>
      </w:r>
      <w:r w:rsidR="00E61B33">
        <w:rPr>
          <w:rFonts w:ascii="Georgia" w:hAnsi="Georgia" w:cs="Georgia"/>
        </w:rPr>
        <w:t xml:space="preserve">  </w:t>
      </w:r>
    </w:p>
    <w:p w14:paraId="39C66991" w14:textId="77F0FE24" w:rsidR="00832CE8" w:rsidRDefault="000E1E0E" w:rsidP="00B30317">
      <w:pPr>
        <w:widowControl w:val="0"/>
        <w:autoSpaceDE w:val="0"/>
        <w:autoSpaceDN w:val="0"/>
        <w:adjustRightInd w:val="0"/>
        <w:spacing w:after="180" w:line="360" w:lineRule="auto"/>
        <w:rPr>
          <w:rFonts w:ascii="Georgia" w:hAnsi="Georgia" w:cs="Georgia"/>
        </w:rPr>
      </w:pPr>
      <w:r>
        <w:rPr>
          <w:rFonts w:ascii="Georgia" w:hAnsi="Georgia" w:cs="Georgia"/>
        </w:rPr>
        <w:t xml:space="preserve">The recent analysis of the American Freshman Survey, a 47 year old survey of college freshmen’s perceptions of themselves compared to their peers, </w:t>
      </w:r>
      <w:r w:rsidR="00F767E0">
        <w:rPr>
          <w:rFonts w:ascii="Georgia" w:hAnsi="Georgia" w:cs="Georgia"/>
        </w:rPr>
        <w:t>notes an alarming increase of</w:t>
      </w:r>
      <w:r w:rsidR="00695516">
        <w:rPr>
          <w:rFonts w:ascii="Georgia" w:hAnsi="Georgia" w:cs="Georgia"/>
        </w:rPr>
        <w:t xml:space="preserve"> narcissistic attributes</w:t>
      </w:r>
      <w:r w:rsidR="00F767E0">
        <w:rPr>
          <w:rFonts w:ascii="Georgia" w:hAnsi="Georgia" w:cs="Georgia"/>
        </w:rPr>
        <w:t xml:space="preserve"> among young adults: exaggerated perceptions about</w:t>
      </w:r>
      <w:r w:rsidR="00695516">
        <w:rPr>
          <w:rFonts w:ascii="Georgia" w:hAnsi="Georgia" w:cs="Georgia"/>
        </w:rPr>
        <w:t xml:space="preserve"> themselves and their skills that don’t match their real abilities, “ambition inflation,” unrealistic expectations, and self-cen</w:t>
      </w:r>
      <w:r w:rsidR="00F767E0">
        <w:rPr>
          <w:rFonts w:ascii="Georgia" w:hAnsi="Georgia" w:cs="Georgia"/>
        </w:rPr>
        <w:t>teredness lacking</w:t>
      </w:r>
      <w:r w:rsidR="00832CE8">
        <w:rPr>
          <w:rFonts w:ascii="Georgia" w:hAnsi="Georgia" w:cs="Georgia"/>
        </w:rPr>
        <w:t xml:space="preserve"> humility.  </w:t>
      </w:r>
      <w:r w:rsidR="00695516">
        <w:rPr>
          <w:rFonts w:ascii="Georgia" w:hAnsi="Georgia" w:cs="Georgia"/>
        </w:rPr>
        <w:t xml:space="preserve">What the study </w:t>
      </w:r>
      <w:r w:rsidR="00F767E0">
        <w:rPr>
          <w:rFonts w:ascii="Georgia" w:hAnsi="Georgia" w:cs="Georgia"/>
        </w:rPr>
        <w:t>failed</w:t>
      </w:r>
      <w:r w:rsidR="00832CE8">
        <w:rPr>
          <w:rFonts w:ascii="Georgia" w:hAnsi="Georgia" w:cs="Georgia"/>
        </w:rPr>
        <w:t xml:space="preserve"> to</w:t>
      </w:r>
      <w:r w:rsidR="00695516">
        <w:rPr>
          <w:rFonts w:ascii="Georgia" w:hAnsi="Georgia" w:cs="Georgia"/>
        </w:rPr>
        <w:t xml:space="preserve"> explore is the high degree of competition between yo</w:t>
      </w:r>
      <w:r w:rsidR="00832CE8">
        <w:rPr>
          <w:rFonts w:ascii="Georgia" w:hAnsi="Georgia" w:cs="Georgia"/>
        </w:rPr>
        <w:t>ung people</w:t>
      </w:r>
      <w:r w:rsidR="00F767E0">
        <w:rPr>
          <w:rFonts w:ascii="Georgia" w:hAnsi="Georgia" w:cs="Georgia"/>
        </w:rPr>
        <w:t>, which</w:t>
      </w:r>
      <w:r w:rsidR="00832CE8">
        <w:rPr>
          <w:rFonts w:ascii="Georgia" w:hAnsi="Georgia" w:cs="Georgia"/>
        </w:rPr>
        <w:t xml:space="preserve"> motivates </w:t>
      </w:r>
      <w:r w:rsidR="00F767E0">
        <w:rPr>
          <w:rFonts w:ascii="Georgia" w:hAnsi="Georgia" w:cs="Georgia"/>
        </w:rPr>
        <w:t>them</w:t>
      </w:r>
      <w:r w:rsidR="00832CE8">
        <w:rPr>
          <w:rFonts w:ascii="Georgia" w:hAnsi="Georgia" w:cs="Georgia"/>
        </w:rPr>
        <w:t xml:space="preserve"> to </w:t>
      </w:r>
      <w:r w:rsidR="00F767E0">
        <w:rPr>
          <w:rFonts w:ascii="Georgia" w:hAnsi="Georgia" w:cs="Georgia"/>
        </w:rPr>
        <w:t xml:space="preserve">battle and </w:t>
      </w:r>
      <w:r w:rsidR="00832CE8">
        <w:rPr>
          <w:rFonts w:ascii="Georgia" w:hAnsi="Georgia" w:cs="Georgia"/>
        </w:rPr>
        <w:t>defeat others in order to achieve naive aspirations. This is why the younger generation</w:t>
      </w:r>
      <w:r w:rsidR="00F767E0">
        <w:rPr>
          <w:rFonts w:ascii="Georgia" w:hAnsi="Georgia" w:cs="Georgia"/>
        </w:rPr>
        <w:t>s</w:t>
      </w:r>
      <w:r w:rsidR="00832CE8">
        <w:rPr>
          <w:rFonts w:ascii="Georgia" w:hAnsi="Georgia" w:cs="Georgia"/>
        </w:rPr>
        <w:t xml:space="preserve"> </w:t>
      </w:r>
      <w:r w:rsidR="00F767E0">
        <w:rPr>
          <w:rFonts w:ascii="Georgia" w:hAnsi="Georgia" w:cs="Georgia"/>
        </w:rPr>
        <w:t>have been consistently</w:t>
      </w:r>
      <w:r w:rsidR="00832CE8">
        <w:rPr>
          <w:rFonts w:ascii="Georgia" w:hAnsi="Georgia" w:cs="Georgia"/>
        </w:rPr>
        <w:t xml:space="preserve"> criticized for </w:t>
      </w:r>
      <w:r w:rsidR="00F767E0">
        <w:rPr>
          <w:rFonts w:ascii="Georgia" w:hAnsi="Georgia" w:cs="Georgia"/>
        </w:rPr>
        <w:t>their demands of believing they are entitled</w:t>
      </w:r>
      <w:r w:rsidR="00832CE8">
        <w:rPr>
          <w:rFonts w:ascii="Georgia" w:hAnsi="Georgia" w:cs="Georgia"/>
        </w:rPr>
        <w:t xml:space="preserve"> to everything</w:t>
      </w:r>
      <w:r w:rsidR="00F767E0">
        <w:rPr>
          <w:rFonts w:ascii="Georgia" w:hAnsi="Georgia" w:cs="Georgia"/>
        </w:rPr>
        <w:t>, while conversely resenting</w:t>
      </w:r>
      <w:r w:rsidR="00832CE8">
        <w:rPr>
          <w:rFonts w:ascii="Georgia" w:hAnsi="Georgia" w:cs="Georgia"/>
        </w:rPr>
        <w:t xml:space="preserve"> anyone, any institution, any belief or value that threatens their vacuous existence. </w:t>
      </w:r>
    </w:p>
    <w:p w14:paraId="75C831D5" w14:textId="7A5617DA" w:rsidR="000E1E0E" w:rsidRDefault="00832CE8" w:rsidP="00B30317">
      <w:pPr>
        <w:widowControl w:val="0"/>
        <w:autoSpaceDE w:val="0"/>
        <w:autoSpaceDN w:val="0"/>
        <w:adjustRightInd w:val="0"/>
        <w:spacing w:after="180" w:line="360" w:lineRule="auto"/>
        <w:rPr>
          <w:rFonts w:ascii="Georgia" w:hAnsi="Georgia" w:cs="Georgia"/>
        </w:rPr>
      </w:pPr>
      <w:r>
        <w:rPr>
          <w:rFonts w:ascii="Georgia" w:hAnsi="Georgia" w:cs="Georgia"/>
        </w:rPr>
        <w:t>Consider the American power structure</w:t>
      </w:r>
      <w:r w:rsidR="009019BD">
        <w:rPr>
          <w:rFonts w:ascii="Georgia" w:hAnsi="Georgia" w:cs="Georgia"/>
        </w:rPr>
        <w:t xml:space="preserve"> and</w:t>
      </w:r>
      <w:r>
        <w:rPr>
          <w:rFonts w:ascii="Georgia" w:hAnsi="Georgia" w:cs="Georgia"/>
        </w:rPr>
        <w:t xml:space="preserve"> the great efforts people </w:t>
      </w:r>
      <w:r w:rsidR="009019BD">
        <w:rPr>
          <w:rFonts w:ascii="Georgia" w:hAnsi="Georgia" w:cs="Georgia"/>
        </w:rPr>
        <w:t>undertake</w:t>
      </w:r>
      <w:r>
        <w:rPr>
          <w:rFonts w:ascii="Georgia" w:hAnsi="Georgia" w:cs="Georgia"/>
        </w:rPr>
        <w:t xml:space="preserve"> to attain power</w:t>
      </w:r>
      <w:r w:rsidR="009019BD">
        <w:rPr>
          <w:rFonts w:ascii="Georgia" w:hAnsi="Georgia" w:cs="Georgia"/>
        </w:rPr>
        <w:t xml:space="preserve">, </w:t>
      </w:r>
      <w:r>
        <w:rPr>
          <w:rFonts w:ascii="Georgia" w:hAnsi="Georgia" w:cs="Georgia"/>
        </w:rPr>
        <w:t xml:space="preserve">acquire wealth and rise to celebrity status. </w:t>
      </w:r>
      <w:r w:rsidR="009019BD">
        <w:rPr>
          <w:rFonts w:ascii="Georgia" w:hAnsi="Georgia" w:cs="Georgia"/>
        </w:rPr>
        <w:t xml:space="preserve"> The drive </w:t>
      </w:r>
      <w:r w:rsidR="001A01F6">
        <w:rPr>
          <w:rFonts w:ascii="Georgia" w:hAnsi="Georgia" w:cs="Georgia"/>
        </w:rPr>
        <w:t>for power and wealth</w:t>
      </w:r>
      <w:r w:rsidR="009019BD">
        <w:rPr>
          <w:rFonts w:ascii="Georgia" w:hAnsi="Georgia" w:cs="Georgia"/>
        </w:rPr>
        <w:t xml:space="preserve"> blinds us to what brings true happiness and the superior gifts we receive when we care and show compassion towards others.  Since we live in a corporate culture, wherein we are desensitized from life’s vitality by the social media, everything and everyone outside our </w:t>
      </w:r>
      <w:r w:rsidR="001A01F6">
        <w:rPr>
          <w:rFonts w:ascii="Georgia" w:hAnsi="Georgia" w:cs="Georgia"/>
        </w:rPr>
        <w:t xml:space="preserve">inner </w:t>
      </w:r>
      <w:r w:rsidR="009019BD">
        <w:rPr>
          <w:rFonts w:ascii="Georgia" w:hAnsi="Georgia" w:cs="Georgia"/>
        </w:rPr>
        <w:t xml:space="preserve">circle </w:t>
      </w:r>
      <w:r w:rsidR="005142C6">
        <w:rPr>
          <w:rFonts w:ascii="Georgia" w:hAnsi="Georgia" w:cs="Georgia"/>
        </w:rPr>
        <w:t>are no</w:t>
      </w:r>
      <w:r w:rsidR="009019BD">
        <w:rPr>
          <w:rFonts w:ascii="Georgia" w:hAnsi="Georgia" w:cs="Georgia"/>
        </w:rPr>
        <w:t xml:space="preserve"> more than inanimate objects. There</w:t>
      </w:r>
      <w:r w:rsidR="001A01F6">
        <w:rPr>
          <w:rFonts w:ascii="Georgia" w:hAnsi="Georgia" w:cs="Georgia"/>
        </w:rPr>
        <w:t>fore there</w:t>
      </w:r>
      <w:r w:rsidR="009019BD">
        <w:rPr>
          <w:rFonts w:ascii="Georgia" w:hAnsi="Georgia" w:cs="Georgia"/>
        </w:rPr>
        <w:t xml:space="preserve"> </w:t>
      </w:r>
      <w:r w:rsidR="001A01F6">
        <w:rPr>
          <w:rFonts w:ascii="Georgia" w:hAnsi="Georgia" w:cs="Georgia"/>
        </w:rPr>
        <w:t xml:space="preserve">should be </w:t>
      </w:r>
      <w:r w:rsidR="009019BD">
        <w:rPr>
          <w:rFonts w:ascii="Georgia" w:hAnsi="Georgia" w:cs="Georgia"/>
        </w:rPr>
        <w:t xml:space="preserve">little wonder why people </w:t>
      </w:r>
      <w:r w:rsidR="001A01F6">
        <w:rPr>
          <w:rFonts w:ascii="Georgia" w:hAnsi="Georgia" w:cs="Georgia"/>
        </w:rPr>
        <w:t>have the urge to</w:t>
      </w:r>
      <w:r w:rsidR="009019BD">
        <w:rPr>
          <w:rFonts w:ascii="Georgia" w:hAnsi="Georgia" w:cs="Georgia"/>
        </w:rPr>
        <w:t xml:space="preserve"> escape normal feelings and find relief </w:t>
      </w:r>
      <w:r w:rsidR="005142C6">
        <w:rPr>
          <w:rFonts w:ascii="Georgia" w:hAnsi="Georgia" w:cs="Georgia"/>
        </w:rPr>
        <w:t xml:space="preserve">in virtual relationships such as Facebook, </w:t>
      </w:r>
      <w:r w:rsidR="009019BD">
        <w:rPr>
          <w:rFonts w:ascii="Georgia" w:hAnsi="Georgia" w:cs="Georgia"/>
        </w:rPr>
        <w:t xml:space="preserve">in mood altering medications and other substances. </w:t>
      </w:r>
    </w:p>
    <w:p w14:paraId="2EDD9DFC" w14:textId="04F3880C" w:rsidR="00B30317" w:rsidRDefault="00B30317" w:rsidP="00B30317">
      <w:pPr>
        <w:widowControl w:val="0"/>
        <w:autoSpaceDE w:val="0"/>
        <w:autoSpaceDN w:val="0"/>
        <w:adjustRightInd w:val="0"/>
        <w:spacing w:after="180" w:line="360" w:lineRule="auto"/>
        <w:rPr>
          <w:rFonts w:ascii="Georgia" w:hAnsi="Georgia" w:cs="Georgia"/>
        </w:rPr>
      </w:pPr>
      <w:r>
        <w:rPr>
          <w:rFonts w:ascii="Georgia" w:hAnsi="Georgia" w:cs="Georgia"/>
        </w:rPr>
        <w:t xml:space="preserve">Our society has mutated into a mind-numbing </w:t>
      </w:r>
      <w:r w:rsidR="007247FB">
        <w:rPr>
          <w:rFonts w:ascii="Georgia" w:hAnsi="Georgia" w:cs="Georgia"/>
        </w:rPr>
        <w:t xml:space="preserve">toxin; </w:t>
      </w:r>
      <w:r w:rsidR="00EB5175">
        <w:rPr>
          <w:rFonts w:ascii="Georgia" w:hAnsi="Georgia" w:cs="Georgia"/>
        </w:rPr>
        <w:t>it</w:t>
      </w:r>
      <w:r w:rsidR="007247FB">
        <w:rPr>
          <w:rFonts w:ascii="Georgia" w:hAnsi="Georgia" w:cs="Georgia"/>
        </w:rPr>
        <w:t xml:space="preserve"> has </w:t>
      </w:r>
      <w:r w:rsidR="00EB5175">
        <w:rPr>
          <w:rFonts w:ascii="Georgia" w:hAnsi="Georgia" w:cs="Georgia"/>
        </w:rPr>
        <w:t xml:space="preserve">itself </w:t>
      </w:r>
      <w:r w:rsidR="007247FB">
        <w:rPr>
          <w:rFonts w:ascii="Georgia" w:hAnsi="Georgia" w:cs="Georgia"/>
        </w:rPr>
        <w:t>become</w:t>
      </w:r>
      <w:r w:rsidR="00716621">
        <w:rPr>
          <w:rFonts w:ascii="Georgia" w:hAnsi="Georgia" w:cs="Georgia"/>
        </w:rPr>
        <w:t xml:space="preserve"> a drug</w:t>
      </w:r>
      <w:r>
        <w:rPr>
          <w:rFonts w:ascii="Georgia" w:hAnsi="Georgia" w:cs="Georgia"/>
        </w:rPr>
        <w:t xml:space="preserve"> that desensitizes </w:t>
      </w:r>
      <w:r w:rsidR="00716621">
        <w:rPr>
          <w:rFonts w:ascii="Georgia" w:hAnsi="Georgia" w:cs="Georgia"/>
        </w:rPr>
        <w:t>our youth</w:t>
      </w:r>
      <w:r w:rsidR="007247FB">
        <w:rPr>
          <w:rFonts w:ascii="Georgia" w:hAnsi="Georgia" w:cs="Georgia"/>
        </w:rPr>
        <w:t xml:space="preserve"> </w:t>
      </w:r>
      <w:r w:rsidR="00716621">
        <w:rPr>
          <w:rFonts w:ascii="Georgia" w:hAnsi="Georgia" w:cs="Georgia"/>
        </w:rPr>
        <w:t xml:space="preserve">because violence is among </w:t>
      </w:r>
      <w:r w:rsidR="007247FB">
        <w:rPr>
          <w:rFonts w:ascii="Georgia" w:hAnsi="Georgia" w:cs="Georgia"/>
        </w:rPr>
        <w:t>the</w:t>
      </w:r>
      <w:r w:rsidR="00716621">
        <w:rPr>
          <w:rFonts w:ascii="Georgia" w:hAnsi="Georgia" w:cs="Georgia"/>
        </w:rPr>
        <w:t xml:space="preserve"> best-selling </w:t>
      </w:r>
      <w:r w:rsidR="00EB5175">
        <w:rPr>
          <w:rFonts w:ascii="Georgia" w:hAnsi="Georgia" w:cs="Georgia"/>
        </w:rPr>
        <w:t>commodities for</w:t>
      </w:r>
      <w:r w:rsidR="007247FB">
        <w:rPr>
          <w:rFonts w:ascii="Georgia" w:hAnsi="Georgia" w:cs="Georgia"/>
        </w:rPr>
        <w:t xml:space="preserve"> a consumer-based entertainment</w:t>
      </w:r>
      <w:r w:rsidR="00EB5175">
        <w:rPr>
          <w:rFonts w:ascii="Georgia" w:hAnsi="Georgia" w:cs="Georgia"/>
        </w:rPr>
        <w:t xml:space="preserve"> economy. And amon</w:t>
      </w:r>
      <w:r w:rsidR="009A6869">
        <w:rPr>
          <w:rFonts w:ascii="Georgia" w:hAnsi="Georgia" w:cs="Georgia"/>
        </w:rPr>
        <w:t>g our most successful exporters driving GDP growth</w:t>
      </w:r>
      <w:r w:rsidR="00EB5175">
        <w:rPr>
          <w:rFonts w:ascii="Georgia" w:hAnsi="Georgia" w:cs="Georgia"/>
        </w:rPr>
        <w:t xml:space="preserve"> are </w:t>
      </w:r>
      <w:r w:rsidR="00716621">
        <w:rPr>
          <w:rFonts w:ascii="Georgia" w:hAnsi="Georgia" w:cs="Georgia"/>
        </w:rPr>
        <w:t>the private military industrial complex</w:t>
      </w:r>
      <w:r w:rsidR="00BC2A17">
        <w:rPr>
          <w:rFonts w:ascii="Georgia" w:hAnsi="Georgia" w:cs="Georgia"/>
        </w:rPr>
        <w:t>,</w:t>
      </w:r>
      <w:r w:rsidR="00716621">
        <w:rPr>
          <w:rFonts w:ascii="Georgia" w:hAnsi="Georgia" w:cs="Georgia"/>
        </w:rPr>
        <w:t xml:space="preserve"> </w:t>
      </w:r>
      <w:r w:rsidR="00EB5175">
        <w:rPr>
          <w:rFonts w:ascii="Georgia" w:hAnsi="Georgia" w:cs="Georgia"/>
        </w:rPr>
        <w:t xml:space="preserve">the </w:t>
      </w:r>
      <w:r w:rsidR="00716621">
        <w:rPr>
          <w:rFonts w:ascii="Georgia" w:hAnsi="Georgia" w:cs="Georgia"/>
        </w:rPr>
        <w:t xml:space="preserve">poisons </w:t>
      </w:r>
      <w:r w:rsidR="007247FB">
        <w:rPr>
          <w:rFonts w:ascii="Georgia" w:hAnsi="Georgia" w:cs="Georgia"/>
        </w:rPr>
        <w:t>unleashed by the</w:t>
      </w:r>
      <w:r w:rsidR="00716621">
        <w:rPr>
          <w:rFonts w:ascii="Georgia" w:hAnsi="Georgia" w:cs="Georgia"/>
        </w:rPr>
        <w:t xml:space="preserve"> pharmaceutical</w:t>
      </w:r>
      <w:r w:rsidR="00EB5175">
        <w:rPr>
          <w:rFonts w:ascii="Georgia" w:hAnsi="Georgia" w:cs="Georgia"/>
        </w:rPr>
        <w:t xml:space="preserve"> and agro-chemical industries</w:t>
      </w:r>
      <w:r w:rsidR="00BC2A17">
        <w:rPr>
          <w:rFonts w:ascii="Georgia" w:hAnsi="Georgia" w:cs="Georgia"/>
        </w:rPr>
        <w:t xml:space="preserve">, and the financial </w:t>
      </w:r>
      <w:r w:rsidR="009A6869">
        <w:rPr>
          <w:rFonts w:ascii="Georgia" w:hAnsi="Georgia" w:cs="Georgia"/>
        </w:rPr>
        <w:t>industry that keeps the machine greased and running</w:t>
      </w:r>
      <w:r w:rsidR="00BC2A17">
        <w:rPr>
          <w:rFonts w:ascii="Georgia" w:hAnsi="Georgia" w:cs="Georgia"/>
        </w:rPr>
        <w:t xml:space="preserve">. </w:t>
      </w:r>
    </w:p>
    <w:p w14:paraId="2D0127F3" w14:textId="10026385" w:rsidR="00FC480B" w:rsidRDefault="00FC480B" w:rsidP="00B30317">
      <w:pPr>
        <w:widowControl w:val="0"/>
        <w:autoSpaceDE w:val="0"/>
        <w:autoSpaceDN w:val="0"/>
        <w:adjustRightInd w:val="0"/>
        <w:spacing w:after="180" w:line="360" w:lineRule="auto"/>
        <w:rPr>
          <w:rFonts w:ascii="Georgia" w:hAnsi="Georgia" w:cs="Georgia"/>
        </w:rPr>
      </w:pPr>
      <w:r>
        <w:rPr>
          <w:rFonts w:ascii="Georgia" w:hAnsi="Georgia" w:cs="Georgia"/>
        </w:rPr>
        <w:lastRenderedPageBreak/>
        <w:t xml:space="preserve">How many </w:t>
      </w:r>
      <w:r w:rsidR="00D92579">
        <w:rPr>
          <w:rFonts w:ascii="Georgia" w:hAnsi="Georgia" w:cs="Georgia"/>
        </w:rPr>
        <w:t xml:space="preserve">citizens can </w:t>
      </w:r>
      <w:r w:rsidR="00D57800">
        <w:rPr>
          <w:rFonts w:ascii="Georgia" w:hAnsi="Georgia" w:cs="Georgia"/>
        </w:rPr>
        <w:t xml:space="preserve">honestly </w:t>
      </w:r>
      <w:r w:rsidR="00D92579">
        <w:rPr>
          <w:rFonts w:ascii="Georgia" w:hAnsi="Georgia" w:cs="Georgia"/>
        </w:rPr>
        <w:t xml:space="preserve">admit </w:t>
      </w:r>
      <w:r w:rsidR="00D57800">
        <w:rPr>
          <w:rFonts w:ascii="Georgia" w:hAnsi="Georgia" w:cs="Georgia"/>
        </w:rPr>
        <w:t>they feel outrage towards</w:t>
      </w:r>
      <w:r w:rsidR="00D92579">
        <w:rPr>
          <w:rFonts w:ascii="Georgia" w:hAnsi="Georgia" w:cs="Georgia"/>
        </w:rPr>
        <w:t xml:space="preserve"> their nation’s crimes against humanity</w:t>
      </w:r>
      <w:r w:rsidR="00BC2A17">
        <w:rPr>
          <w:rFonts w:ascii="Georgia" w:hAnsi="Georgia" w:cs="Georgia"/>
        </w:rPr>
        <w:t>, which has cost millions of children’s lives</w:t>
      </w:r>
      <w:r w:rsidR="00D92579">
        <w:rPr>
          <w:rFonts w:ascii="Georgia" w:hAnsi="Georgia" w:cs="Georgia"/>
        </w:rPr>
        <w:t xml:space="preserve"> across the Middle East</w:t>
      </w:r>
      <w:r w:rsidR="00BC2A17">
        <w:rPr>
          <w:rFonts w:ascii="Georgia" w:hAnsi="Georgia" w:cs="Georgia"/>
        </w:rPr>
        <w:t xml:space="preserve"> and </w:t>
      </w:r>
      <w:r w:rsidR="001732EB">
        <w:rPr>
          <w:rFonts w:ascii="Georgia" w:hAnsi="Georgia" w:cs="Georgia"/>
        </w:rPr>
        <w:t xml:space="preserve">other </w:t>
      </w:r>
      <w:r w:rsidR="00BC2A17">
        <w:rPr>
          <w:rFonts w:ascii="Georgia" w:hAnsi="Georgia" w:cs="Georgia"/>
        </w:rPr>
        <w:t>nations who don’t buy into the Washington Consensus</w:t>
      </w:r>
      <w:r w:rsidR="009A6869">
        <w:rPr>
          <w:rFonts w:ascii="Georgia" w:hAnsi="Georgia" w:cs="Georgia"/>
        </w:rPr>
        <w:t>.</w:t>
      </w:r>
      <w:r w:rsidR="00D92579">
        <w:rPr>
          <w:rFonts w:ascii="Georgia" w:hAnsi="Georgia" w:cs="Georgia"/>
        </w:rPr>
        <w:t xml:space="preserve"> </w:t>
      </w:r>
      <w:r w:rsidR="00FC4824">
        <w:rPr>
          <w:rFonts w:ascii="Georgia" w:hAnsi="Georgia" w:cs="Georgia"/>
        </w:rPr>
        <w:t xml:space="preserve">What does it tell us when President Clinton’s Secretary of State can tell the American people over 60 Minutes that the price for the deaths of half million children due to US sanctions against Iraq was “worth it.”  This form of violence against the innocent would be genocide by any other </w:t>
      </w:r>
      <w:r w:rsidR="001732EB">
        <w:rPr>
          <w:rFonts w:ascii="Georgia" w:hAnsi="Georgia" w:cs="Georgia"/>
        </w:rPr>
        <w:t>humanitarian standard.  However, t</w:t>
      </w:r>
      <w:r w:rsidR="00FC4824">
        <w:rPr>
          <w:rFonts w:ascii="Georgia" w:hAnsi="Georgia" w:cs="Georgia"/>
        </w:rPr>
        <w:t xml:space="preserve">oday this is permitted because it is </w:t>
      </w:r>
      <w:r w:rsidR="001732EB">
        <w:rPr>
          <w:rFonts w:ascii="Georgia" w:hAnsi="Georgia" w:cs="Georgia"/>
        </w:rPr>
        <w:t>the new norm</w:t>
      </w:r>
      <w:r w:rsidR="00FC4824">
        <w:rPr>
          <w:rFonts w:ascii="Georgia" w:hAnsi="Georgia" w:cs="Georgia"/>
        </w:rPr>
        <w:t xml:space="preserve"> of </w:t>
      </w:r>
      <w:r w:rsidR="001732EB">
        <w:rPr>
          <w:rFonts w:ascii="Georgia" w:hAnsi="Georgia" w:cs="Georgia"/>
        </w:rPr>
        <w:t>US foreign policy</w:t>
      </w:r>
      <w:r w:rsidR="00FC4824">
        <w:rPr>
          <w:rFonts w:ascii="Georgia" w:hAnsi="Georgia" w:cs="Georgia"/>
        </w:rPr>
        <w:t xml:space="preserve">, and </w:t>
      </w:r>
      <w:r w:rsidR="001732EB">
        <w:rPr>
          <w:rFonts w:ascii="Georgia" w:hAnsi="Georgia" w:cs="Georgia"/>
        </w:rPr>
        <w:t>it is again being repeated</w:t>
      </w:r>
      <w:r w:rsidR="00FC4824">
        <w:rPr>
          <w:rFonts w:ascii="Georgia" w:hAnsi="Georgia" w:cs="Georgia"/>
        </w:rPr>
        <w:t xml:space="preserve"> </w:t>
      </w:r>
      <w:r w:rsidR="001732EB">
        <w:rPr>
          <w:rFonts w:ascii="Georgia" w:hAnsi="Georgia" w:cs="Georgia"/>
        </w:rPr>
        <w:t>with</w:t>
      </w:r>
      <w:r w:rsidR="00FC4824">
        <w:rPr>
          <w:rFonts w:ascii="Georgia" w:hAnsi="Georgia" w:cs="Georgia"/>
        </w:rPr>
        <w:t xml:space="preserve"> sanctions against Iran. </w:t>
      </w:r>
      <w:r w:rsidR="009A6869">
        <w:rPr>
          <w:rFonts w:ascii="Georgia" w:hAnsi="Georgia" w:cs="Georgia"/>
        </w:rPr>
        <w:t xml:space="preserve">We have desensitized ourselves from a decade of </w:t>
      </w:r>
      <w:r w:rsidR="00BC2A17">
        <w:rPr>
          <w:rFonts w:ascii="Georgia" w:hAnsi="Georgia" w:cs="Georgia"/>
        </w:rPr>
        <w:t xml:space="preserve">indiscriminate </w:t>
      </w:r>
      <w:r w:rsidR="009A6869">
        <w:rPr>
          <w:rFonts w:ascii="Georgia" w:hAnsi="Georgia" w:cs="Georgia"/>
        </w:rPr>
        <w:t>bombing ventures</w:t>
      </w:r>
      <w:r w:rsidR="00D92579">
        <w:rPr>
          <w:rFonts w:ascii="Georgia" w:hAnsi="Georgia" w:cs="Georgia"/>
        </w:rPr>
        <w:t xml:space="preserve"> across Afghanistan and Iraq, </w:t>
      </w:r>
      <w:r w:rsidR="00BC2A17">
        <w:rPr>
          <w:rFonts w:ascii="Georgia" w:hAnsi="Georgia" w:cs="Georgia"/>
        </w:rPr>
        <w:t xml:space="preserve">drone warfare, and decades of playing possum </w:t>
      </w:r>
      <w:r w:rsidR="009A6869">
        <w:rPr>
          <w:rFonts w:ascii="Georgia" w:hAnsi="Georgia" w:cs="Georgia"/>
        </w:rPr>
        <w:t xml:space="preserve">in order to avoid our personal </w:t>
      </w:r>
      <w:r w:rsidR="009A1874">
        <w:rPr>
          <w:rFonts w:ascii="Georgia" w:hAnsi="Georgia" w:cs="Georgia"/>
        </w:rPr>
        <w:t xml:space="preserve">role and </w:t>
      </w:r>
      <w:r w:rsidR="009A6869">
        <w:rPr>
          <w:rFonts w:ascii="Georgia" w:hAnsi="Georgia" w:cs="Georgia"/>
        </w:rPr>
        <w:t>responsibility for</w:t>
      </w:r>
      <w:r w:rsidR="00BC2A17">
        <w:rPr>
          <w:rFonts w:ascii="Georgia" w:hAnsi="Georgia" w:cs="Georgia"/>
        </w:rPr>
        <w:t xml:space="preserve"> the world’s largest concentration camp, better known as Gaza. </w:t>
      </w:r>
    </w:p>
    <w:p w14:paraId="05C532D4" w14:textId="53DEE972" w:rsidR="001A01F6" w:rsidRDefault="001A01F6" w:rsidP="00B30317">
      <w:pPr>
        <w:widowControl w:val="0"/>
        <w:autoSpaceDE w:val="0"/>
        <w:autoSpaceDN w:val="0"/>
        <w:adjustRightInd w:val="0"/>
        <w:spacing w:after="180" w:line="360" w:lineRule="auto"/>
        <w:rPr>
          <w:rFonts w:ascii="Georgia" w:hAnsi="Georgia" w:cs="Georgia"/>
        </w:rPr>
      </w:pPr>
      <w:r>
        <w:rPr>
          <w:rFonts w:ascii="Georgia" w:hAnsi="Georgia" w:cs="Georgia"/>
        </w:rPr>
        <w:t>When 250,000 Indian farmers commit suicide, frequently by drinking the pesticide Roundup, is this not an act of escape from the violence perpetuated upon them by a heartless agro-chemical corporation solely concerned with seed and pesticide sales. Monsanto</w:t>
      </w:r>
      <w:r w:rsidR="001732EB">
        <w:rPr>
          <w:rFonts w:ascii="Georgia" w:hAnsi="Georgia" w:cs="Georgia"/>
        </w:rPr>
        <w:t xml:space="preserve"> would never shed a tear for numerous</w:t>
      </w:r>
      <w:r>
        <w:rPr>
          <w:rFonts w:ascii="Georgia" w:hAnsi="Georgia" w:cs="Georgia"/>
        </w:rPr>
        <w:t xml:space="preserve"> dead farmers </w:t>
      </w:r>
      <w:r w:rsidR="001732EB">
        <w:rPr>
          <w:rFonts w:ascii="Georgia" w:hAnsi="Georgia" w:cs="Georgia"/>
        </w:rPr>
        <w:t xml:space="preserve">who were </w:t>
      </w:r>
      <w:r>
        <w:rPr>
          <w:rFonts w:ascii="Georgia" w:hAnsi="Georgia" w:cs="Georgia"/>
        </w:rPr>
        <w:t xml:space="preserve">swindled to purchase seeds that destroyed </w:t>
      </w:r>
      <w:r w:rsidR="001732EB">
        <w:rPr>
          <w:rFonts w:ascii="Georgia" w:hAnsi="Georgia" w:cs="Georgia"/>
        </w:rPr>
        <w:t>themselves</w:t>
      </w:r>
      <w:r>
        <w:rPr>
          <w:rFonts w:ascii="Georgia" w:hAnsi="Georgia" w:cs="Georgia"/>
        </w:rPr>
        <w:t xml:space="preserve"> and their families. </w:t>
      </w:r>
      <w:r w:rsidR="001732EB">
        <w:rPr>
          <w:rFonts w:ascii="Georgia" w:hAnsi="Georgia" w:cs="Georgia"/>
        </w:rPr>
        <w:t>On the other hand</w:t>
      </w:r>
      <w:proofErr w:type="gramStart"/>
      <w:r w:rsidR="001732EB">
        <w:rPr>
          <w:rFonts w:ascii="Georgia" w:hAnsi="Georgia" w:cs="Georgia"/>
        </w:rPr>
        <w:t>,</w:t>
      </w:r>
      <w:r w:rsidR="00F94F94">
        <w:rPr>
          <w:rFonts w:ascii="Georgia" w:hAnsi="Georgia" w:cs="Georgia"/>
        </w:rPr>
        <w:t xml:space="preserve">  what</w:t>
      </w:r>
      <w:proofErr w:type="gramEnd"/>
      <w:r w:rsidR="00F94F94">
        <w:rPr>
          <w:rFonts w:ascii="Georgia" w:hAnsi="Georgia" w:cs="Georgia"/>
        </w:rPr>
        <w:t xml:space="preserve"> would happen if 250,000 American corporate executives committed suicide by drinking Roundup </w:t>
      </w:r>
      <w:r w:rsidR="001732EB">
        <w:rPr>
          <w:rFonts w:ascii="Georgia" w:hAnsi="Georgia" w:cs="Georgia"/>
        </w:rPr>
        <w:t>in their Wall Street suites</w:t>
      </w:r>
      <w:r w:rsidR="00F94F94">
        <w:rPr>
          <w:rFonts w:ascii="Georgia" w:hAnsi="Georgia" w:cs="Georgia"/>
        </w:rPr>
        <w:t xml:space="preserve">?  Would that capture our attention?  Would the country be calling for an emergency national dialogue?  </w:t>
      </w:r>
    </w:p>
    <w:p w14:paraId="06B0FD00" w14:textId="47905605" w:rsidR="00DE3335" w:rsidRDefault="009A1874" w:rsidP="0096469A">
      <w:pPr>
        <w:widowControl w:val="0"/>
        <w:autoSpaceDE w:val="0"/>
        <w:autoSpaceDN w:val="0"/>
        <w:adjustRightInd w:val="0"/>
        <w:spacing w:after="180" w:line="360" w:lineRule="auto"/>
        <w:rPr>
          <w:rFonts w:ascii="Georgia" w:hAnsi="Georgia" w:cs="Georgia"/>
        </w:rPr>
      </w:pPr>
      <w:r>
        <w:rPr>
          <w:rFonts w:ascii="Georgia" w:hAnsi="Georgia" w:cs="Georgia"/>
        </w:rPr>
        <w:t>Buried</w:t>
      </w:r>
      <w:r w:rsidR="0081607F">
        <w:rPr>
          <w:rFonts w:ascii="Georgia" w:hAnsi="Georgia" w:cs="Georgia"/>
        </w:rPr>
        <w:t xml:space="preserve"> </w:t>
      </w:r>
      <w:r w:rsidR="00D57800">
        <w:rPr>
          <w:rFonts w:ascii="Georgia" w:hAnsi="Georgia" w:cs="Georgia"/>
        </w:rPr>
        <w:t>beneath</w:t>
      </w:r>
      <w:r w:rsidR="00511865">
        <w:rPr>
          <w:rFonts w:ascii="Georgia" w:hAnsi="Georgia" w:cs="Georgia"/>
        </w:rPr>
        <w:t xml:space="preserve"> the</w:t>
      </w:r>
      <w:r w:rsidR="0081607F">
        <w:rPr>
          <w:rFonts w:ascii="Georgia" w:hAnsi="Georgia" w:cs="Georgia"/>
        </w:rPr>
        <w:t xml:space="preserve"> </w:t>
      </w:r>
      <w:r w:rsidR="00716621">
        <w:rPr>
          <w:rFonts w:ascii="Georgia" w:hAnsi="Georgia" w:cs="Georgia"/>
        </w:rPr>
        <w:t xml:space="preserve">gun control </w:t>
      </w:r>
      <w:r w:rsidR="0081607F">
        <w:rPr>
          <w:rFonts w:ascii="Georgia" w:hAnsi="Georgia" w:cs="Georgia"/>
        </w:rPr>
        <w:t xml:space="preserve">debate </w:t>
      </w:r>
      <w:r w:rsidR="00511865">
        <w:rPr>
          <w:rFonts w:ascii="Georgia" w:hAnsi="Georgia" w:cs="Georgia"/>
        </w:rPr>
        <w:t xml:space="preserve">is </w:t>
      </w:r>
      <w:r w:rsidR="00D57800">
        <w:rPr>
          <w:rFonts w:ascii="Georgia" w:hAnsi="Georgia" w:cs="Georgia"/>
        </w:rPr>
        <w:t>our collective, national</w:t>
      </w:r>
      <w:r w:rsidR="00675C04">
        <w:rPr>
          <w:rFonts w:ascii="Georgia" w:hAnsi="Georgia" w:cs="Georgia"/>
        </w:rPr>
        <w:t xml:space="preserve"> denial </w:t>
      </w:r>
      <w:r w:rsidR="00511865">
        <w:rPr>
          <w:rFonts w:ascii="Georgia" w:hAnsi="Georgia" w:cs="Georgia"/>
        </w:rPr>
        <w:t xml:space="preserve">about </w:t>
      </w:r>
      <w:r w:rsidR="00D57800">
        <w:rPr>
          <w:rFonts w:ascii="Georgia" w:hAnsi="Georgia" w:cs="Georgia"/>
        </w:rPr>
        <w:t>America’s</w:t>
      </w:r>
      <w:r w:rsidR="00675C04">
        <w:rPr>
          <w:rFonts w:ascii="Georgia" w:hAnsi="Georgia" w:cs="Georgia"/>
        </w:rPr>
        <w:t xml:space="preserve"> </w:t>
      </w:r>
      <w:r w:rsidR="00511865">
        <w:rPr>
          <w:rFonts w:ascii="Georgia" w:hAnsi="Georgia" w:cs="Georgia"/>
        </w:rPr>
        <w:t>moral decay</w:t>
      </w:r>
      <w:r w:rsidR="007247FB">
        <w:rPr>
          <w:rFonts w:ascii="Georgia" w:hAnsi="Georgia" w:cs="Georgia"/>
        </w:rPr>
        <w:t xml:space="preserve">. We need to wake up </w:t>
      </w:r>
      <w:r w:rsidR="00D57800">
        <w:rPr>
          <w:rFonts w:ascii="Georgia" w:hAnsi="Georgia" w:cs="Georgia"/>
        </w:rPr>
        <w:t xml:space="preserve">to the fact </w:t>
      </w:r>
      <w:r>
        <w:rPr>
          <w:rFonts w:ascii="Georgia" w:hAnsi="Georgia" w:cs="Georgia"/>
        </w:rPr>
        <w:t xml:space="preserve">that </w:t>
      </w:r>
      <w:r w:rsidR="00F94F94">
        <w:rPr>
          <w:rFonts w:ascii="Georgia" w:hAnsi="Georgia" w:cs="Georgia"/>
        </w:rPr>
        <w:t xml:space="preserve">much of </w:t>
      </w:r>
      <w:r w:rsidR="00D57800">
        <w:rPr>
          <w:rFonts w:ascii="Georgia" w:hAnsi="Georgia" w:cs="Georgia"/>
        </w:rPr>
        <w:t>our</w:t>
      </w:r>
      <w:r w:rsidR="00511865">
        <w:rPr>
          <w:rFonts w:ascii="Georgia" w:hAnsi="Georgia" w:cs="Georgia"/>
        </w:rPr>
        <w:t xml:space="preserve"> culture is </w:t>
      </w:r>
      <w:r w:rsidR="00675C04">
        <w:rPr>
          <w:rFonts w:ascii="Georgia" w:hAnsi="Georgia" w:cs="Georgia"/>
        </w:rPr>
        <w:t>cruel and violent</w:t>
      </w:r>
      <w:r>
        <w:rPr>
          <w:rFonts w:ascii="Georgia" w:hAnsi="Georgia" w:cs="Georgia"/>
        </w:rPr>
        <w:t xml:space="preserve">. </w:t>
      </w:r>
      <w:r w:rsidR="00F94F94">
        <w:rPr>
          <w:rFonts w:ascii="Georgia" w:hAnsi="Georgia" w:cs="Georgia"/>
        </w:rPr>
        <w:t>And we are exporting this viol</w:t>
      </w:r>
      <w:r w:rsidR="001732EB">
        <w:rPr>
          <w:rFonts w:ascii="Georgia" w:hAnsi="Georgia" w:cs="Georgia"/>
        </w:rPr>
        <w:t>ent temperament globally.  It i</w:t>
      </w:r>
      <w:r w:rsidR="00F94F94">
        <w:rPr>
          <w:rFonts w:ascii="Georgia" w:hAnsi="Georgia" w:cs="Georgia"/>
        </w:rPr>
        <w:t>s one of the few manufactured commodities America has left. America is a nation built upon</w:t>
      </w:r>
      <w:r w:rsidR="001732EB">
        <w:rPr>
          <w:rFonts w:ascii="Georgia" w:hAnsi="Georgia" w:cs="Georgia"/>
        </w:rPr>
        <w:t xml:space="preserve"> the right to gun ownership.</w:t>
      </w:r>
      <w:r w:rsidR="00F94F94">
        <w:rPr>
          <w:rFonts w:ascii="Georgia" w:hAnsi="Georgia" w:cs="Georgia"/>
        </w:rPr>
        <w:t xml:space="preserve"> </w:t>
      </w:r>
      <w:r w:rsidR="001732EB">
        <w:rPr>
          <w:rFonts w:ascii="Georgia" w:hAnsi="Georgia" w:cs="Georgia"/>
        </w:rPr>
        <w:t>In and of</w:t>
      </w:r>
      <w:r w:rsidR="00F94F94">
        <w:rPr>
          <w:rFonts w:ascii="Georgia" w:hAnsi="Georgia" w:cs="Georgia"/>
        </w:rPr>
        <w:t xml:space="preserve"> thems</w:t>
      </w:r>
      <w:r w:rsidR="00632AD4">
        <w:rPr>
          <w:rFonts w:ascii="Georgia" w:hAnsi="Georgia" w:cs="Georgia"/>
        </w:rPr>
        <w:t>elves we should not believe guns</w:t>
      </w:r>
      <w:r w:rsidR="00F94F94">
        <w:rPr>
          <w:rFonts w:ascii="Georgia" w:hAnsi="Georgia" w:cs="Georgia"/>
        </w:rPr>
        <w:t xml:space="preserve"> are a primary cause for violence. This is too simplistic and untrue. </w:t>
      </w:r>
    </w:p>
    <w:p w14:paraId="0D308695" w14:textId="572D8BEE" w:rsidR="00283A60" w:rsidRDefault="00283A60" w:rsidP="0096469A">
      <w:pPr>
        <w:widowControl w:val="0"/>
        <w:autoSpaceDE w:val="0"/>
        <w:autoSpaceDN w:val="0"/>
        <w:adjustRightInd w:val="0"/>
        <w:spacing w:after="180" w:line="360" w:lineRule="auto"/>
        <w:rPr>
          <w:rFonts w:ascii="Georgia" w:hAnsi="Georgia" w:cs="Georgia"/>
        </w:rPr>
      </w:pPr>
      <w:r>
        <w:rPr>
          <w:rFonts w:ascii="Georgia" w:hAnsi="Georgia" w:cs="Georgia"/>
        </w:rPr>
        <w:t xml:space="preserve">If </w:t>
      </w:r>
      <w:r w:rsidR="00DE3335">
        <w:rPr>
          <w:rFonts w:ascii="Georgia" w:hAnsi="Georgia" w:cs="Georgia"/>
        </w:rPr>
        <w:t xml:space="preserve">it were true that guns are </w:t>
      </w:r>
      <w:r w:rsidR="000B59B3">
        <w:rPr>
          <w:rFonts w:ascii="Georgia" w:hAnsi="Georgia" w:cs="Georgia"/>
        </w:rPr>
        <w:t xml:space="preserve">a </w:t>
      </w:r>
      <w:r w:rsidR="00DE3335">
        <w:rPr>
          <w:rFonts w:ascii="Georgia" w:hAnsi="Georgia" w:cs="Georgia"/>
        </w:rPr>
        <w:t xml:space="preserve">fundamental cause </w:t>
      </w:r>
      <w:r w:rsidR="000B59B3">
        <w:rPr>
          <w:rFonts w:ascii="Georgia" w:hAnsi="Georgia" w:cs="Georgia"/>
        </w:rPr>
        <w:t xml:space="preserve">behind </w:t>
      </w:r>
      <w:r w:rsidR="00DE3335">
        <w:rPr>
          <w:rFonts w:ascii="Georgia" w:hAnsi="Georgia" w:cs="Georgia"/>
        </w:rPr>
        <w:t>mass shootings,</w:t>
      </w:r>
      <w:r>
        <w:rPr>
          <w:rFonts w:ascii="Georgia" w:hAnsi="Georgia" w:cs="Georgia"/>
        </w:rPr>
        <w:t xml:space="preserve"> then </w:t>
      </w:r>
      <w:r w:rsidR="00511865">
        <w:rPr>
          <w:rFonts w:ascii="Georgia" w:hAnsi="Georgia" w:cs="Georgia"/>
        </w:rPr>
        <w:t xml:space="preserve">Switzerland, </w:t>
      </w:r>
      <w:r>
        <w:rPr>
          <w:rFonts w:ascii="Georgia" w:hAnsi="Georgia" w:cs="Georgia"/>
        </w:rPr>
        <w:t xml:space="preserve">the </w:t>
      </w:r>
      <w:r w:rsidR="007247FB">
        <w:rPr>
          <w:rFonts w:ascii="Georgia" w:hAnsi="Georgia" w:cs="Georgia"/>
        </w:rPr>
        <w:t xml:space="preserve">world’s </w:t>
      </w:r>
      <w:r w:rsidR="009A1874">
        <w:rPr>
          <w:rFonts w:ascii="Georgia" w:hAnsi="Georgia" w:cs="Georgia"/>
        </w:rPr>
        <w:t xml:space="preserve">fourth largest </w:t>
      </w:r>
      <w:r w:rsidR="00DE3335">
        <w:rPr>
          <w:rFonts w:ascii="Georgia" w:hAnsi="Georgia" w:cs="Georgia"/>
        </w:rPr>
        <w:t>gun-totting</w:t>
      </w:r>
      <w:r w:rsidR="009A1874">
        <w:rPr>
          <w:rFonts w:ascii="Georgia" w:hAnsi="Georgia" w:cs="Georgia"/>
        </w:rPr>
        <w:t xml:space="preserve"> nation</w:t>
      </w:r>
      <w:r>
        <w:rPr>
          <w:rFonts w:ascii="Georgia" w:hAnsi="Georgia" w:cs="Georgia"/>
        </w:rPr>
        <w:t xml:space="preserve">, would have </w:t>
      </w:r>
      <w:r w:rsidR="009A1874">
        <w:rPr>
          <w:rFonts w:ascii="Georgia" w:hAnsi="Georgia" w:cs="Georgia"/>
        </w:rPr>
        <w:t xml:space="preserve">comparable </w:t>
      </w:r>
      <w:r>
        <w:rPr>
          <w:rFonts w:ascii="Georgia" w:hAnsi="Georgia" w:cs="Georgia"/>
        </w:rPr>
        <w:t xml:space="preserve">homicide </w:t>
      </w:r>
      <w:r w:rsidR="007247FB">
        <w:rPr>
          <w:rFonts w:ascii="Georgia" w:hAnsi="Georgia" w:cs="Georgia"/>
        </w:rPr>
        <w:t>and gun crime rates</w:t>
      </w:r>
      <w:r>
        <w:rPr>
          <w:rFonts w:ascii="Georgia" w:hAnsi="Georgia" w:cs="Georgia"/>
        </w:rPr>
        <w:t xml:space="preserve">. </w:t>
      </w:r>
      <w:r w:rsidR="00DE3335">
        <w:rPr>
          <w:rFonts w:ascii="Georgia" w:hAnsi="Georgia" w:cs="Georgia"/>
        </w:rPr>
        <w:t xml:space="preserve">But </w:t>
      </w:r>
      <w:r>
        <w:rPr>
          <w:rFonts w:ascii="Georgia" w:hAnsi="Georgia" w:cs="Georgia"/>
        </w:rPr>
        <w:t xml:space="preserve">for many social and regulatory </w:t>
      </w:r>
      <w:r w:rsidR="000B59B3">
        <w:rPr>
          <w:rFonts w:ascii="Georgia" w:hAnsi="Georgia" w:cs="Georgia"/>
        </w:rPr>
        <w:t>factors</w:t>
      </w:r>
      <w:r>
        <w:rPr>
          <w:rFonts w:ascii="Georgia" w:hAnsi="Georgia" w:cs="Georgia"/>
        </w:rPr>
        <w:t xml:space="preserve"> that the Swiss understand and Americans </w:t>
      </w:r>
      <w:r w:rsidR="00DE3335">
        <w:rPr>
          <w:rFonts w:ascii="Georgia" w:hAnsi="Georgia" w:cs="Georgia"/>
        </w:rPr>
        <w:t xml:space="preserve">intentionally </w:t>
      </w:r>
      <w:r w:rsidR="007247FB">
        <w:rPr>
          <w:rFonts w:ascii="Georgia" w:hAnsi="Georgia" w:cs="Georgia"/>
        </w:rPr>
        <w:t>ignore</w:t>
      </w:r>
      <w:r w:rsidR="00DE3335" w:rsidRPr="00DE3335">
        <w:rPr>
          <w:rFonts w:ascii="Georgia" w:hAnsi="Georgia" w:cs="Georgia"/>
        </w:rPr>
        <w:t xml:space="preserve"> </w:t>
      </w:r>
      <w:r w:rsidR="000B59B3">
        <w:rPr>
          <w:rFonts w:ascii="Georgia" w:hAnsi="Georgia" w:cs="Georgia"/>
        </w:rPr>
        <w:t>there is no evidence this is</w:t>
      </w:r>
      <w:r w:rsidR="00DE3335">
        <w:rPr>
          <w:rFonts w:ascii="Georgia" w:hAnsi="Georgia" w:cs="Georgia"/>
        </w:rPr>
        <w:t xml:space="preserve"> the case</w:t>
      </w:r>
      <w:r>
        <w:rPr>
          <w:rFonts w:ascii="Georgia" w:hAnsi="Georgia" w:cs="Georgia"/>
        </w:rPr>
        <w:t xml:space="preserve">. </w:t>
      </w:r>
      <w:r w:rsidR="007247FB">
        <w:rPr>
          <w:rFonts w:ascii="Georgia" w:hAnsi="Georgia" w:cs="Georgia"/>
        </w:rPr>
        <w:t xml:space="preserve"> The Swiss do not engage in</w:t>
      </w:r>
      <w:r w:rsidR="009A1874">
        <w:rPr>
          <w:rFonts w:ascii="Georgia" w:hAnsi="Georgia" w:cs="Georgia"/>
        </w:rPr>
        <w:t xml:space="preserve"> a</w:t>
      </w:r>
      <w:r w:rsidR="007247FB">
        <w:rPr>
          <w:rFonts w:ascii="Georgia" w:hAnsi="Georgia" w:cs="Georgia"/>
        </w:rPr>
        <w:t xml:space="preserve"> </w:t>
      </w:r>
      <w:r w:rsidR="00511865">
        <w:rPr>
          <w:rFonts w:ascii="Georgia" w:hAnsi="Georgia" w:cs="Georgia"/>
        </w:rPr>
        <w:t xml:space="preserve">fruitless war </w:t>
      </w:r>
      <w:r w:rsidR="000B59B3">
        <w:rPr>
          <w:rFonts w:ascii="Georgia" w:hAnsi="Georgia" w:cs="Georgia"/>
        </w:rPr>
        <w:t xml:space="preserve">against </w:t>
      </w:r>
      <w:r w:rsidR="00511865">
        <w:rPr>
          <w:rFonts w:ascii="Georgia" w:hAnsi="Georgia" w:cs="Georgia"/>
        </w:rPr>
        <w:t>drugs at</w:t>
      </w:r>
      <w:r w:rsidR="007247FB">
        <w:rPr>
          <w:rFonts w:ascii="Georgia" w:hAnsi="Georgia" w:cs="Georgia"/>
        </w:rPr>
        <w:t xml:space="preserve"> huge expense to taxpayers but </w:t>
      </w:r>
      <w:r w:rsidR="000B59B3">
        <w:rPr>
          <w:rFonts w:ascii="Georgia" w:hAnsi="Georgia" w:cs="Georgia"/>
        </w:rPr>
        <w:t>highly</w:t>
      </w:r>
      <w:r w:rsidR="007247FB">
        <w:rPr>
          <w:rFonts w:ascii="Georgia" w:hAnsi="Georgia" w:cs="Georgia"/>
        </w:rPr>
        <w:t xml:space="preserve"> profitable </w:t>
      </w:r>
      <w:r w:rsidR="00DE3335">
        <w:rPr>
          <w:rFonts w:ascii="Georgia" w:hAnsi="Georgia" w:cs="Georgia"/>
        </w:rPr>
        <w:t>for</w:t>
      </w:r>
      <w:r w:rsidR="007247FB">
        <w:rPr>
          <w:rFonts w:ascii="Georgia" w:hAnsi="Georgia" w:cs="Georgia"/>
        </w:rPr>
        <w:t xml:space="preserve"> corporate v</w:t>
      </w:r>
      <w:r w:rsidR="00511865">
        <w:rPr>
          <w:rFonts w:ascii="Georgia" w:hAnsi="Georgia" w:cs="Georgia"/>
        </w:rPr>
        <w:t xml:space="preserve">ultures running </w:t>
      </w:r>
      <w:r w:rsidR="00DE3335">
        <w:rPr>
          <w:rFonts w:ascii="Georgia" w:hAnsi="Georgia" w:cs="Georgia"/>
        </w:rPr>
        <w:t>the privatized prison system</w:t>
      </w:r>
      <w:r w:rsidR="00511865">
        <w:rPr>
          <w:rFonts w:ascii="Georgia" w:hAnsi="Georgia" w:cs="Georgia"/>
        </w:rPr>
        <w:t>.</w:t>
      </w:r>
      <w:r w:rsidR="007247FB">
        <w:rPr>
          <w:rFonts w:ascii="Georgia" w:hAnsi="Georgia" w:cs="Georgia"/>
        </w:rPr>
        <w:t xml:space="preserve"> </w:t>
      </w:r>
      <w:r w:rsidR="00DE3335">
        <w:rPr>
          <w:rFonts w:ascii="Georgia" w:hAnsi="Georgia" w:cs="Georgia"/>
        </w:rPr>
        <w:t xml:space="preserve">For years </w:t>
      </w:r>
      <w:r w:rsidR="000B59B3">
        <w:rPr>
          <w:rFonts w:ascii="Georgia" w:hAnsi="Georgia" w:cs="Georgia"/>
        </w:rPr>
        <w:lastRenderedPageBreak/>
        <w:t xml:space="preserve">the Swiss </w:t>
      </w:r>
      <w:r w:rsidR="00F94F94">
        <w:rPr>
          <w:rFonts w:ascii="Georgia" w:hAnsi="Georgia" w:cs="Georgia"/>
        </w:rPr>
        <w:t>have forgiven</w:t>
      </w:r>
      <w:r w:rsidR="00DE3335">
        <w:rPr>
          <w:rFonts w:ascii="Georgia" w:hAnsi="Georgia" w:cs="Georgia"/>
        </w:rPr>
        <w:t xml:space="preserve"> drug use and prostitution </w:t>
      </w:r>
      <w:r w:rsidR="000B59B3">
        <w:rPr>
          <w:rFonts w:ascii="Georgia" w:hAnsi="Georgia" w:cs="Georgia"/>
        </w:rPr>
        <w:t xml:space="preserve">in order </w:t>
      </w:r>
      <w:r w:rsidR="00DE3335">
        <w:rPr>
          <w:rFonts w:ascii="Georgia" w:hAnsi="Georgia" w:cs="Georgia"/>
        </w:rPr>
        <w:t>to reduce unwanted elements associated with violent crime. Unlike the US, Switzerland doesn’t</w:t>
      </w:r>
      <w:r w:rsidR="009A1874">
        <w:rPr>
          <w:rFonts w:ascii="Georgia" w:hAnsi="Georgia" w:cs="Georgia"/>
        </w:rPr>
        <w:t xml:space="preserve"> have one </w:t>
      </w:r>
      <w:r w:rsidR="00DE3335">
        <w:rPr>
          <w:rFonts w:ascii="Georgia" w:hAnsi="Georgia" w:cs="Georgia"/>
        </w:rPr>
        <w:t xml:space="preserve">in four children under the age of six living in poverty. </w:t>
      </w:r>
      <w:r w:rsidR="00F94F94">
        <w:rPr>
          <w:rFonts w:ascii="Georgia" w:hAnsi="Georgia" w:cs="Georgia"/>
        </w:rPr>
        <w:t>Nor are 12% of Swiss children and teens taking psychiatric drugs for conditions that are non-existent. Instead Switzerland</w:t>
      </w:r>
      <w:r w:rsidR="00DE3335">
        <w:rPr>
          <w:rFonts w:ascii="Georgia" w:hAnsi="Georgia" w:cs="Georgia"/>
        </w:rPr>
        <w:t xml:space="preserve"> boasts </w:t>
      </w:r>
      <w:r w:rsidR="00E61B33">
        <w:rPr>
          <w:rFonts w:ascii="Georgia" w:hAnsi="Georgia" w:cs="Georgia"/>
        </w:rPr>
        <w:t>one of the highest standards of living in the world</w:t>
      </w:r>
      <w:r w:rsidR="00DE3335">
        <w:rPr>
          <w:rFonts w:ascii="Georgia" w:hAnsi="Georgia" w:cs="Georgia"/>
        </w:rPr>
        <w:t>,</w:t>
      </w:r>
      <w:r w:rsidR="00E61B33">
        <w:rPr>
          <w:rFonts w:ascii="Georgia" w:hAnsi="Georgia" w:cs="Georgia"/>
        </w:rPr>
        <w:t xml:space="preserve"> </w:t>
      </w:r>
      <w:r w:rsidR="00DE3335">
        <w:rPr>
          <w:rFonts w:ascii="Georgia" w:hAnsi="Georgia" w:cs="Georgia"/>
        </w:rPr>
        <w:t>with</w:t>
      </w:r>
      <w:r w:rsidR="00E61B33">
        <w:rPr>
          <w:rFonts w:ascii="Georgia" w:hAnsi="Georgia" w:cs="Georgia"/>
        </w:rPr>
        <w:t xml:space="preserve"> </w:t>
      </w:r>
      <w:r w:rsidR="007247FB">
        <w:rPr>
          <w:rFonts w:ascii="Georgia" w:hAnsi="Georgia" w:cs="Georgia"/>
        </w:rPr>
        <w:t>greater economic equality</w:t>
      </w:r>
      <w:r w:rsidR="00E61B33">
        <w:rPr>
          <w:rFonts w:ascii="Georgia" w:hAnsi="Georgia" w:cs="Georgia"/>
        </w:rPr>
        <w:t xml:space="preserve"> in the GINI ratings</w:t>
      </w:r>
      <w:r w:rsidR="007247FB">
        <w:rPr>
          <w:rFonts w:ascii="Georgia" w:hAnsi="Georgia" w:cs="Georgia"/>
        </w:rPr>
        <w:t xml:space="preserve"> than the US</w:t>
      </w:r>
      <w:r w:rsidR="00DE3335">
        <w:rPr>
          <w:rFonts w:ascii="Georgia" w:hAnsi="Georgia" w:cs="Georgia"/>
        </w:rPr>
        <w:t xml:space="preserve">.  </w:t>
      </w:r>
      <w:r w:rsidR="00FC480B">
        <w:rPr>
          <w:rFonts w:ascii="Georgia" w:hAnsi="Georgia" w:cs="Georgia"/>
        </w:rPr>
        <w:t xml:space="preserve">And </w:t>
      </w:r>
      <w:r w:rsidR="009A1874">
        <w:rPr>
          <w:rFonts w:ascii="Georgia" w:hAnsi="Georgia" w:cs="Georgia"/>
        </w:rPr>
        <w:t>equally</w:t>
      </w:r>
      <w:r w:rsidR="00FC480B">
        <w:rPr>
          <w:rFonts w:ascii="Georgia" w:hAnsi="Georgia" w:cs="Georgia"/>
        </w:rPr>
        <w:t xml:space="preserve"> important, Switzerland prevents citizens with past or present mental conditions</w:t>
      </w:r>
      <w:r w:rsidR="00DE3335">
        <w:rPr>
          <w:rFonts w:ascii="Georgia" w:hAnsi="Georgia" w:cs="Georgia"/>
        </w:rPr>
        <w:t xml:space="preserve"> from purchasing firearms. </w:t>
      </w:r>
    </w:p>
    <w:p w14:paraId="69018D6D" w14:textId="5F5C4E00" w:rsidR="00851517" w:rsidRDefault="00120799" w:rsidP="0096469A">
      <w:pPr>
        <w:widowControl w:val="0"/>
        <w:autoSpaceDE w:val="0"/>
        <w:autoSpaceDN w:val="0"/>
        <w:adjustRightInd w:val="0"/>
        <w:spacing w:after="180" w:line="360" w:lineRule="auto"/>
        <w:rPr>
          <w:rFonts w:ascii="Georgia" w:hAnsi="Georgia" w:cs="Georgia"/>
        </w:rPr>
      </w:pPr>
      <w:r>
        <w:rPr>
          <w:rFonts w:ascii="Georgia" w:hAnsi="Georgia" w:cs="Georgia"/>
        </w:rPr>
        <w:t xml:space="preserve">It is time </w:t>
      </w:r>
      <w:r w:rsidR="00AD19F5">
        <w:rPr>
          <w:rFonts w:ascii="Georgia" w:hAnsi="Georgia" w:cs="Georgia"/>
        </w:rPr>
        <w:t>for the US</w:t>
      </w:r>
      <w:r w:rsidR="009A1874">
        <w:rPr>
          <w:rFonts w:ascii="Georgia" w:hAnsi="Georgia" w:cs="Georgia"/>
        </w:rPr>
        <w:t xml:space="preserve"> to be honest with </w:t>
      </w:r>
      <w:r w:rsidR="00AD19F5">
        <w:rPr>
          <w:rFonts w:ascii="Georgia" w:hAnsi="Georgia" w:cs="Georgia"/>
        </w:rPr>
        <w:t>itself</w:t>
      </w:r>
      <w:r w:rsidR="009A1874">
        <w:rPr>
          <w:rFonts w:ascii="Georgia" w:hAnsi="Georgia" w:cs="Georgia"/>
        </w:rPr>
        <w:t>. P</w:t>
      </w:r>
      <w:r w:rsidR="00FC480B">
        <w:rPr>
          <w:rFonts w:ascii="Georgia" w:hAnsi="Georgia" w:cs="Georgia"/>
        </w:rPr>
        <w:t>eople</w:t>
      </w:r>
      <w:r w:rsidR="0096469A">
        <w:rPr>
          <w:rFonts w:ascii="Georgia" w:hAnsi="Georgia" w:cs="Georgia"/>
        </w:rPr>
        <w:t xml:space="preserve"> with violent dispositions</w:t>
      </w:r>
      <w:r w:rsidR="00B02A4E">
        <w:rPr>
          <w:rFonts w:ascii="Georgia" w:hAnsi="Georgia" w:cs="Georgia"/>
        </w:rPr>
        <w:t xml:space="preserve"> pull triggers</w:t>
      </w:r>
      <w:r w:rsidR="009A1874">
        <w:rPr>
          <w:rFonts w:ascii="Georgia" w:hAnsi="Georgia" w:cs="Georgia"/>
        </w:rPr>
        <w:t xml:space="preserve">. So do people </w:t>
      </w:r>
      <w:r>
        <w:rPr>
          <w:rFonts w:ascii="Georgia" w:hAnsi="Georgia" w:cs="Georgia"/>
        </w:rPr>
        <w:t xml:space="preserve">who have been victims of abuse </w:t>
      </w:r>
      <w:r w:rsidR="009A1874">
        <w:rPr>
          <w:rFonts w:ascii="Georgia" w:hAnsi="Georgia" w:cs="Georgia"/>
        </w:rPr>
        <w:t xml:space="preserve">and compulsively </w:t>
      </w:r>
      <w:r w:rsidR="0096469A">
        <w:rPr>
          <w:rFonts w:ascii="Georgia" w:hAnsi="Georgia" w:cs="Georgia"/>
        </w:rPr>
        <w:t xml:space="preserve">act </w:t>
      </w:r>
      <w:r w:rsidR="00FC480B">
        <w:rPr>
          <w:rFonts w:ascii="Georgia" w:hAnsi="Georgia" w:cs="Georgia"/>
        </w:rPr>
        <w:t xml:space="preserve">out </w:t>
      </w:r>
      <w:r w:rsidR="009A1874">
        <w:rPr>
          <w:rFonts w:ascii="Georgia" w:hAnsi="Georgia" w:cs="Georgia"/>
        </w:rPr>
        <w:t>aggressively</w:t>
      </w:r>
      <w:r w:rsidR="0096469A">
        <w:rPr>
          <w:rFonts w:ascii="Georgia" w:hAnsi="Georgia" w:cs="Georgia"/>
        </w:rPr>
        <w:t xml:space="preserve"> against a </w:t>
      </w:r>
      <w:r w:rsidR="00B02A4E">
        <w:rPr>
          <w:rFonts w:ascii="Georgia" w:hAnsi="Georgia" w:cs="Georgia"/>
        </w:rPr>
        <w:t>culture that is fundamental</w:t>
      </w:r>
      <w:r>
        <w:rPr>
          <w:rFonts w:ascii="Georgia" w:hAnsi="Georgia" w:cs="Georgia"/>
        </w:rPr>
        <w:t>ly</w:t>
      </w:r>
      <w:r w:rsidR="00B02A4E">
        <w:rPr>
          <w:rFonts w:ascii="Georgia" w:hAnsi="Georgia" w:cs="Georgia"/>
        </w:rPr>
        <w:t xml:space="preserve"> cruel</w:t>
      </w:r>
      <w:r>
        <w:rPr>
          <w:rFonts w:ascii="Georgia" w:hAnsi="Georgia" w:cs="Georgia"/>
        </w:rPr>
        <w:t xml:space="preserve">, </w:t>
      </w:r>
      <w:r w:rsidR="009A1874">
        <w:rPr>
          <w:rFonts w:ascii="Georgia" w:hAnsi="Georgia" w:cs="Georgia"/>
        </w:rPr>
        <w:t>callous</w:t>
      </w:r>
      <w:r w:rsidR="00B02A4E">
        <w:rPr>
          <w:rFonts w:ascii="Georgia" w:hAnsi="Georgia" w:cs="Georgia"/>
        </w:rPr>
        <w:t xml:space="preserve"> and </w:t>
      </w:r>
      <w:r>
        <w:rPr>
          <w:rFonts w:ascii="Georgia" w:hAnsi="Georgia" w:cs="Georgia"/>
        </w:rPr>
        <w:t>lacking in compassion</w:t>
      </w:r>
      <w:r w:rsidR="0096469A">
        <w:rPr>
          <w:rFonts w:ascii="Georgia" w:hAnsi="Georgia" w:cs="Georgia"/>
        </w:rPr>
        <w:t xml:space="preserve">.  </w:t>
      </w:r>
      <w:r>
        <w:rPr>
          <w:rFonts w:ascii="Georgia" w:hAnsi="Georgia" w:cs="Georgia"/>
        </w:rPr>
        <w:t>Before arguing about the role of guns in crime, homicides and suicides, we must first accept we are</w:t>
      </w:r>
      <w:r w:rsidR="000E7EE7">
        <w:rPr>
          <w:rFonts w:ascii="Georgia" w:hAnsi="Georgia" w:cs="Georgia"/>
        </w:rPr>
        <w:t xml:space="preserve"> becoming</w:t>
      </w:r>
      <w:r>
        <w:rPr>
          <w:rFonts w:ascii="Georgia" w:hAnsi="Georgia" w:cs="Georgia"/>
        </w:rPr>
        <w:t xml:space="preserve"> a violent nation and then ask why is our culture so </w:t>
      </w:r>
      <w:r w:rsidR="00945562">
        <w:rPr>
          <w:rFonts w:ascii="Georgia" w:hAnsi="Georgia" w:cs="Georgia"/>
        </w:rPr>
        <w:t>cruel</w:t>
      </w:r>
      <w:r>
        <w:rPr>
          <w:rFonts w:ascii="Georgia" w:hAnsi="Georgia" w:cs="Georgia"/>
        </w:rPr>
        <w:t xml:space="preserve">. </w:t>
      </w:r>
      <w:r w:rsidR="009A1874">
        <w:rPr>
          <w:rFonts w:ascii="Georgia" w:hAnsi="Georgia" w:cs="Georgia"/>
        </w:rPr>
        <w:t>Similar to most</w:t>
      </w:r>
      <w:r>
        <w:rPr>
          <w:rFonts w:ascii="Georgia" w:hAnsi="Georgia" w:cs="Georgia"/>
        </w:rPr>
        <w:t xml:space="preserve"> </w:t>
      </w:r>
      <w:r w:rsidR="009A1874">
        <w:rPr>
          <w:rFonts w:ascii="Georgia" w:hAnsi="Georgia" w:cs="Georgia"/>
        </w:rPr>
        <w:t>medications</w:t>
      </w:r>
      <w:r>
        <w:rPr>
          <w:rFonts w:ascii="Georgia" w:hAnsi="Georgia" w:cs="Georgia"/>
        </w:rPr>
        <w:t xml:space="preserve">, it is easier to treat symptoms </w:t>
      </w:r>
      <w:r w:rsidR="009A1874">
        <w:rPr>
          <w:rFonts w:ascii="Georgia" w:hAnsi="Georgia" w:cs="Georgia"/>
        </w:rPr>
        <w:t xml:space="preserve">than cure </w:t>
      </w:r>
      <w:r>
        <w:rPr>
          <w:rFonts w:ascii="Georgia" w:hAnsi="Georgia" w:cs="Georgia"/>
        </w:rPr>
        <w:t>disease</w:t>
      </w:r>
      <w:r w:rsidR="00E33418">
        <w:rPr>
          <w:rFonts w:ascii="Georgia" w:hAnsi="Georgia" w:cs="Georgia"/>
        </w:rPr>
        <w:t xml:space="preserve">. For that </w:t>
      </w:r>
      <w:r w:rsidR="0096469A">
        <w:rPr>
          <w:rFonts w:ascii="Georgia" w:hAnsi="Georgia" w:cs="Georgia"/>
        </w:rPr>
        <w:t xml:space="preserve">reason, </w:t>
      </w:r>
      <w:r w:rsidR="00E33418">
        <w:rPr>
          <w:rFonts w:ascii="Georgia" w:hAnsi="Georgia" w:cs="Georgia"/>
        </w:rPr>
        <w:t>drawing a</w:t>
      </w:r>
      <w:r w:rsidR="008E6D56">
        <w:rPr>
          <w:rFonts w:ascii="Georgia" w:hAnsi="Georgia" w:cs="Georgia"/>
        </w:rPr>
        <w:t xml:space="preserve"> redline between those who </w:t>
      </w:r>
      <w:r w:rsidR="00E33418">
        <w:rPr>
          <w:rFonts w:ascii="Georgia" w:hAnsi="Georgia" w:cs="Georgia"/>
        </w:rPr>
        <w:t>would</w:t>
      </w:r>
      <w:r w:rsidR="008E6D56">
        <w:rPr>
          <w:rFonts w:ascii="Georgia" w:hAnsi="Georgia" w:cs="Georgia"/>
        </w:rPr>
        <w:t xml:space="preserve"> fight </w:t>
      </w:r>
      <w:r w:rsidR="00E33418">
        <w:rPr>
          <w:rFonts w:ascii="Georgia" w:hAnsi="Georgia" w:cs="Georgia"/>
        </w:rPr>
        <w:t xml:space="preserve">for the right to keep </w:t>
      </w:r>
      <w:r w:rsidR="008E6D56">
        <w:rPr>
          <w:rFonts w:ascii="Georgia" w:hAnsi="Georgia" w:cs="Georgia"/>
        </w:rPr>
        <w:t xml:space="preserve">their guns and those who yearn </w:t>
      </w:r>
      <w:r w:rsidR="00E33418">
        <w:rPr>
          <w:rFonts w:ascii="Georgia" w:hAnsi="Georgia" w:cs="Georgia"/>
        </w:rPr>
        <w:t xml:space="preserve">to </w:t>
      </w:r>
      <w:r w:rsidR="0096469A">
        <w:rPr>
          <w:rFonts w:ascii="Georgia" w:hAnsi="Georgia" w:cs="Georgia"/>
        </w:rPr>
        <w:t xml:space="preserve">enforce laws to take them away </w:t>
      </w:r>
      <w:r w:rsidR="00945562">
        <w:rPr>
          <w:rFonts w:ascii="Georgia" w:hAnsi="Georgia" w:cs="Georgia"/>
        </w:rPr>
        <w:t xml:space="preserve">misses the more serious issues and is </w:t>
      </w:r>
      <w:r w:rsidR="000E7EE7">
        <w:rPr>
          <w:rFonts w:ascii="Georgia" w:hAnsi="Georgia" w:cs="Georgia"/>
        </w:rPr>
        <w:t>non-constructive</w:t>
      </w:r>
      <w:r w:rsidR="0096469A">
        <w:rPr>
          <w:rFonts w:ascii="Georgia" w:hAnsi="Georgia" w:cs="Georgia"/>
        </w:rPr>
        <w:t xml:space="preserve">. </w:t>
      </w:r>
    </w:p>
    <w:p w14:paraId="3694805A" w14:textId="77777777" w:rsidR="00A00552" w:rsidRDefault="00A00552" w:rsidP="00A00552">
      <w:pPr>
        <w:widowControl w:val="0"/>
        <w:autoSpaceDE w:val="0"/>
        <w:autoSpaceDN w:val="0"/>
        <w:adjustRightInd w:val="0"/>
        <w:spacing w:after="180" w:line="360" w:lineRule="auto"/>
        <w:rPr>
          <w:rFonts w:ascii="Georgia" w:hAnsi="Georgia" w:cs="Georgia"/>
        </w:rPr>
      </w:pPr>
      <w:r>
        <w:rPr>
          <w:rFonts w:ascii="Georgia" w:hAnsi="Georgia" w:cs="Georgia"/>
        </w:rPr>
        <w:t>So what are the many forms of violence that characterize America as a deranged culture?</w:t>
      </w:r>
    </w:p>
    <w:p w14:paraId="56CD7AE8" w14:textId="23F0EFE6" w:rsidR="00294CAD" w:rsidRPr="00A00552" w:rsidRDefault="00294CAD" w:rsidP="0096469A">
      <w:pPr>
        <w:widowControl w:val="0"/>
        <w:autoSpaceDE w:val="0"/>
        <w:autoSpaceDN w:val="0"/>
        <w:adjustRightInd w:val="0"/>
        <w:spacing w:after="180" w:line="360" w:lineRule="auto"/>
        <w:rPr>
          <w:rFonts w:ascii="Georgia" w:hAnsi="Georgia" w:cs="Georgia"/>
          <w:b/>
        </w:rPr>
      </w:pPr>
      <w:r w:rsidRPr="00A00552">
        <w:rPr>
          <w:rFonts w:ascii="Georgia" w:hAnsi="Georgia" w:cs="Georgia"/>
          <w:b/>
        </w:rPr>
        <w:t>The Rise of Gangs</w:t>
      </w:r>
    </w:p>
    <w:p w14:paraId="1C1F6628" w14:textId="18994902" w:rsidR="00806135" w:rsidRDefault="00560018" w:rsidP="00806135">
      <w:pPr>
        <w:widowControl w:val="0"/>
        <w:autoSpaceDE w:val="0"/>
        <w:autoSpaceDN w:val="0"/>
        <w:adjustRightInd w:val="0"/>
        <w:spacing w:after="180" w:line="360" w:lineRule="auto"/>
        <w:rPr>
          <w:rFonts w:ascii="Georgia" w:hAnsi="Georgia" w:cs="Georgia"/>
        </w:rPr>
      </w:pPr>
      <w:r>
        <w:rPr>
          <w:rFonts w:ascii="Georgia" w:hAnsi="Georgia" w:cs="Georgia"/>
        </w:rPr>
        <w:t xml:space="preserve">According to the National Gang Intelligence Center, between 48 to 90 percent of violent crime is gang related in state and local jurisdictions where gang activity is prominent. And as of 2011, there </w:t>
      </w:r>
      <w:r w:rsidR="00E134E9">
        <w:rPr>
          <w:rFonts w:ascii="Georgia" w:hAnsi="Georgia" w:cs="Georgia"/>
        </w:rPr>
        <w:t xml:space="preserve">were </w:t>
      </w:r>
      <w:r>
        <w:rPr>
          <w:rFonts w:ascii="Georgia" w:hAnsi="Georgia" w:cs="Georgia"/>
        </w:rPr>
        <w:t xml:space="preserve">over 33,000 gangs in the US representing approximately 1.4 million members. </w:t>
      </w:r>
      <w:r w:rsidR="000E7EE7">
        <w:rPr>
          <w:rFonts w:ascii="Georgia" w:hAnsi="Georgia" w:cs="Georgia"/>
        </w:rPr>
        <w:t>This number will increase substantially if the country pursues its current economic</w:t>
      </w:r>
      <w:r w:rsidR="00851770">
        <w:rPr>
          <w:rFonts w:ascii="Georgia" w:hAnsi="Georgia" w:cs="Georgia"/>
        </w:rPr>
        <w:t>, social restructuring</w:t>
      </w:r>
      <w:r w:rsidR="000E7EE7">
        <w:rPr>
          <w:rFonts w:ascii="Georgia" w:hAnsi="Georgia" w:cs="Georgia"/>
        </w:rPr>
        <w:t xml:space="preserve"> </w:t>
      </w:r>
      <w:r w:rsidR="00851770">
        <w:rPr>
          <w:rFonts w:ascii="Georgia" w:hAnsi="Georgia" w:cs="Georgia"/>
        </w:rPr>
        <w:t xml:space="preserve">and domestic policing trajectory. </w:t>
      </w:r>
      <w:r>
        <w:rPr>
          <w:rFonts w:ascii="Georgia" w:hAnsi="Georgia" w:cs="Georgia"/>
        </w:rPr>
        <w:t xml:space="preserve">In large part, the </w:t>
      </w:r>
      <w:proofErr w:type="gramStart"/>
      <w:r w:rsidR="00851770">
        <w:rPr>
          <w:rFonts w:ascii="Georgia" w:hAnsi="Georgia" w:cs="Georgia"/>
        </w:rPr>
        <w:t>war on</w:t>
      </w:r>
      <w:r>
        <w:rPr>
          <w:rFonts w:ascii="Georgia" w:hAnsi="Georgia" w:cs="Georgia"/>
        </w:rPr>
        <w:t xml:space="preserve"> drugs </w:t>
      </w:r>
      <w:r w:rsidR="00851770">
        <w:rPr>
          <w:rFonts w:ascii="Georgia" w:hAnsi="Georgia" w:cs="Georgia"/>
        </w:rPr>
        <w:t>and regressive court rulings</w:t>
      </w:r>
      <w:r w:rsidR="00806135">
        <w:rPr>
          <w:rFonts w:ascii="Georgia" w:hAnsi="Georgia" w:cs="Georgia"/>
        </w:rPr>
        <w:t xml:space="preserve"> have</w:t>
      </w:r>
      <w:proofErr w:type="gramEnd"/>
      <w:r w:rsidR="00806135">
        <w:rPr>
          <w:rFonts w:ascii="Georgia" w:hAnsi="Georgia" w:cs="Georgia"/>
        </w:rPr>
        <w:t xml:space="preserve"> </w:t>
      </w:r>
      <w:r>
        <w:rPr>
          <w:rFonts w:ascii="Georgia" w:hAnsi="Georgia" w:cs="Georgia"/>
        </w:rPr>
        <w:t xml:space="preserve">contributed to the upsurge in gang membership. </w:t>
      </w:r>
      <w:r w:rsidR="00806135">
        <w:rPr>
          <w:rFonts w:ascii="Georgia" w:hAnsi="Georgia" w:cs="Georgia"/>
        </w:rPr>
        <w:t xml:space="preserve"> Gun prohibition will only reproduce the failures of past historical prohibitions that strengthened crime syndicates and gangs.  It is therefore wise to ask </w:t>
      </w:r>
      <w:proofErr w:type="gramStart"/>
      <w:r w:rsidR="00806135">
        <w:rPr>
          <w:rFonts w:ascii="Georgia" w:hAnsi="Georgia" w:cs="Georgia"/>
        </w:rPr>
        <w:t>ourselves</w:t>
      </w:r>
      <w:proofErr w:type="gramEnd"/>
      <w:r w:rsidR="00806135">
        <w:rPr>
          <w:rFonts w:ascii="Georgia" w:hAnsi="Georgia" w:cs="Georgia"/>
        </w:rPr>
        <w:t xml:space="preserve"> a serious question posed by philosopher </w:t>
      </w:r>
      <w:hyperlink r:id="rId6" w:history="1">
        <w:r w:rsidR="00806135" w:rsidRPr="00D921EB">
          <w:rPr>
            <w:rStyle w:val="Hyperlink"/>
            <w:rFonts w:ascii="Georgia" w:hAnsi="Georgia" w:cs="Georgia"/>
          </w:rPr>
          <w:t xml:space="preserve">John </w:t>
        </w:r>
        <w:proofErr w:type="spellStart"/>
        <w:r w:rsidR="00806135" w:rsidRPr="00D921EB">
          <w:rPr>
            <w:rStyle w:val="Hyperlink"/>
            <w:rFonts w:ascii="Georgia" w:hAnsi="Georgia" w:cs="Georgia"/>
          </w:rPr>
          <w:t>Kozy</w:t>
        </w:r>
        <w:proofErr w:type="spellEnd"/>
      </w:hyperlink>
      <w:r w:rsidR="00806135">
        <w:rPr>
          <w:rFonts w:ascii="Georgia" w:hAnsi="Georgia" w:cs="Georgia"/>
        </w:rPr>
        <w:t xml:space="preserve">, “do you really believe that gun control will miraculously make America into a tranquil nation?”  </w:t>
      </w:r>
    </w:p>
    <w:p w14:paraId="2B2D2940" w14:textId="7EB437BA" w:rsidR="00851770" w:rsidRDefault="00851770" w:rsidP="00806135">
      <w:pPr>
        <w:widowControl w:val="0"/>
        <w:autoSpaceDE w:val="0"/>
        <w:autoSpaceDN w:val="0"/>
        <w:adjustRightInd w:val="0"/>
        <w:spacing w:after="180" w:line="360" w:lineRule="auto"/>
        <w:rPr>
          <w:rFonts w:ascii="Georgia" w:hAnsi="Georgia" w:cs="Georgia"/>
        </w:rPr>
      </w:pPr>
      <w:r>
        <w:rPr>
          <w:rFonts w:ascii="Georgia" w:hAnsi="Georgia" w:cs="Georgia"/>
        </w:rPr>
        <w:t xml:space="preserve">There </w:t>
      </w:r>
      <w:r w:rsidR="00E134E9">
        <w:rPr>
          <w:rFonts w:ascii="Georgia" w:hAnsi="Georgia" w:cs="Georgia"/>
        </w:rPr>
        <w:t xml:space="preserve">are </w:t>
      </w:r>
      <w:r>
        <w:rPr>
          <w:rFonts w:ascii="Georgia" w:hAnsi="Georgia" w:cs="Georgia"/>
        </w:rPr>
        <w:t>many reasons behind the escalating growth in gang membership, including abject poverty, fractured and dysfunctional families, bullying and the fear of injury, domestic abuse</w:t>
      </w:r>
      <w:r w:rsidR="00E134E9">
        <w:rPr>
          <w:rFonts w:ascii="Georgia" w:hAnsi="Georgia" w:cs="Georgia"/>
        </w:rPr>
        <w:t xml:space="preserve"> and violence</w:t>
      </w:r>
      <w:r>
        <w:rPr>
          <w:rFonts w:ascii="Georgia" w:hAnsi="Georgia" w:cs="Georgia"/>
        </w:rPr>
        <w:t xml:space="preserve">, city and police harassment in lower income neighborhoods, </w:t>
      </w:r>
      <w:r w:rsidR="00254AF9">
        <w:rPr>
          <w:rFonts w:ascii="Georgia" w:hAnsi="Georgia" w:cs="Georgia"/>
        </w:rPr>
        <w:t xml:space="preserve">the dismal failures of War on Drugs, </w:t>
      </w:r>
      <w:r>
        <w:rPr>
          <w:rFonts w:ascii="Georgia" w:hAnsi="Georgia" w:cs="Georgia"/>
        </w:rPr>
        <w:t xml:space="preserve">and miserable, underfunded school systems.  Gangs serve as an extension of the protected family </w:t>
      </w:r>
      <w:r w:rsidR="00254AF9">
        <w:rPr>
          <w:rFonts w:ascii="Georgia" w:hAnsi="Georgia" w:cs="Georgia"/>
        </w:rPr>
        <w:t xml:space="preserve">in ways </w:t>
      </w:r>
      <w:r>
        <w:rPr>
          <w:rFonts w:ascii="Georgia" w:hAnsi="Georgia" w:cs="Georgia"/>
        </w:rPr>
        <w:t>where American society has failed. A boy who</w:t>
      </w:r>
      <w:r w:rsidR="00254AF9">
        <w:rPr>
          <w:rFonts w:ascii="Georgia" w:hAnsi="Georgia" w:cs="Georgia"/>
        </w:rPr>
        <w:t xml:space="preserve"> joins a gang will be capable</w:t>
      </w:r>
      <w:r>
        <w:rPr>
          <w:rFonts w:ascii="Georgia" w:hAnsi="Georgia" w:cs="Georgia"/>
        </w:rPr>
        <w:t xml:space="preserve"> of supporting </w:t>
      </w:r>
      <w:r w:rsidR="00254AF9">
        <w:rPr>
          <w:rFonts w:ascii="Georgia" w:hAnsi="Georgia" w:cs="Georgia"/>
        </w:rPr>
        <w:t>family members</w:t>
      </w:r>
      <w:r>
        <w:rPr>
          <w:rFonts w:ascii="Georgia" w:hAnsi="Georgia" w:cs="Georgia"/>
        </w:rPr>
        <w:t xml:space="preserve"> with food, clothing and </w:t>
      </w:r>
      <w:r w:rsidR="00254AF9">
        <w:rPr>
          <w:rFonts w:ascii="Georgia" w:hAnsi="Georgia" w:cs="Georgia"/>
        </w:rPr>
        <w:t xml:space="preserve">a </w:t>
      </w:r>
      <w:r>
        <w:rPr>
          <w:rFonts w:ascii="Georgia" w:hAnsi="Georgia" w:cs="Georgia"/>
        </w:rPr>
        <w:t>roof</w:t>
      </w:r>
      <w:r w:rsidR="00254AF9">
        <w:rPr>
          <w:rFonts w:ascii="Georgia" w:hAnsi="Georgia" w:cs="Georgia"/>
        </w:rPr>
        <w:t xml:space="preserve"> over their heads</w:t>
      </w:r>
      <w:r>
        <w:rPr>
          <w:rFonts w:ascii="Georgia" w:hAnsi="Georgia" w:cs="Georgia"/>
        </w:rPr>
        <w:t xml:space="preserve">. </w:t>
      </w:r>
      <w:r w:rsidR="00565FE5">
        <w:rPr>
          <w:rFonts w:ascii="Georgia" w:hAnsi="Georgia" w:cs="Georgia"/>
        </w:rPr>
        <w:t>Gang membership empowers youth</w:t>
      </w:r>
      <w:r w:rsidR="00254AF9">
        <w:rPr>
          <w:rFonts w:ascii="Georgia" w:hAnsi="Georgia" w:cs="Georgia"/>
        </w:rPr>
        <w:t>; they are respected because they are feared, and no longer will they be bullied but can be the bully</w:t>
      </w:r>
      <w:r w:rsidR="00565FE5">
        <w:rPr>
          <w:rFonts w:ascii="Georgia" w:hAnsi="Georgia" w:cs="Georgia"/>
        </w:rPr>
        <w:t xml:space="preserve">. But in return, the boy must </w:t>
      </w:r>
      <w:r w:rsidR="00254AF9">
        <w:rPr>
          <w:rFonts w:ascii="Georgia" w:hAnsi="Georgia" w:cs="Georgia"/>
        </w:rPr>
        <w:t>undergo a thorough</w:t>
      </w:r>
      <w:r w:rsidR="00565FE5">
        <w:rPr>
          <w:rFonts w:ascii="Georgia" w:hAnsi="Georgia" w:cs="Georgia"/>
        </w:rPr>
        <w:t xml:space="preserve"> initiation, usually by committing a violent act, to become a worthy member of the new family. </w:t>
      </w:r>
    </w:p>
    <w:p w14:paraId="0D9F4CE8" w14:textId="19963D9E" w:rsidR="00565FE5" w:rsidRDefault="00565FE5" w:rsidP="00806135">
      <w:pPr>
        <w:widowControl w:val="0"/>
        <w:autoSpaceDE w:val="0"/>
        <w:autoSpaceDN w:val="0"/>
        <w:adjustRightInd w:val="0"/>
        <w:spacing w:after="180" w:line="360" w:lineRule="auto"/>
        <w:rPr>
          <w:rFonts w:ascii="Georgia" w:hAnsi="Georgia" w:cs="Georgia"/>
        </w:rPr>
      </w:pPr>
      <w:r>
        <w:rPr>
          <w:rFonts w:ascii="Georgia" w:hAnsi="Georgia" w:cs="Georgia"/>
        </w:rPr>
        <w:t xml:space="preserve">Gangs will remain a significant feature in American culture as long as no effort is made to </w:t>
      </w:r>
      <w:proofErr w:type="spellStart"/>
      <w:r>
        <w:rPr>
          <w:rFonts w:ascii="Georgia" w:hAnsi="Georgia" w:cs="Georgia"/>
        </w:rPr>
        <w:t>deghettoize</w:t>
      </w:r>
      <w:proofErr w:type="spellEnd"/>
      <w:r>
        <w:rPr>
          <w:rFonts w:ascii="Georgia" w:hAnsi="Georgia" w:cs="Georgia"/>
        </w:rPr>
        <w:t xml:space="preserve"> our bleakest neighborhoods. After the 2008 financial meltdown, over 50 million Americans either lost their homes or are underwater in their mortgage payments. A neighborhood with an inordinate number of empty homes decreases the value of those occupied. </w:t>
      </w:r>
      <w:r w:rsidR="00254AF9">
        <w:rPr>
          <w:rFonts w:ascii="Georgia" w:hAnsi="Georgia" w:cs="Georgia"/>
        </w:rPr>
        <w:t>The consequence is that the ghetto has now reached the suburbs.</w:t>
      </w:r>
    </w:p>
    <w:p w14:paraId="28FD8141" w14:textId="72265CDC" w:rsidR="001B38AB" w:rsidRDefault="00565FE5" w:rsidP="00806135">
      <w:pPr>
        <w:widowControl w:val="0"/>
        <w:autoSpaceDE w:val="0"/>
        <w:autoSpaceDN w:val="0"/>
        <w:adjustRightInd w:val="0"/>
        <w:spacing w:after="180" w:line="360" w:lineRule="auto"/>
        <w:rPr>
          <w:rFonts w:ascii="Georgia" w:hAnsi="Georgia" w:cs="Georgia"/>
        </w:rPr>
      </w:pPr>
      <w:r>
        <w:rPr>
          <w:rFonts w:ascii="Georgia" w:hAnsi="Georgia" w:cs="Georgia"/>
        </w:rPr>
        <w:t xml:space="preserve">Imagine being a 15 year old, awakened by a marshal and </w:t>
      </w:r>
      <w:r w:rsidR="00254AF9">
        <w:rPr>
          <w:rFonts w:ascii="Georgia" w:hAnsi="Georgia" w:cs="Georgia"/>
        </w:rPr>
        <w:t xml:space="preserve">law enforcement </w:t>
      </w:r>
      <w:r>
        <w:rPr>
          <w:rFonts w:ascii="Georgia" w:hAnsi="Georgia" w:cs="Georgia"/>
        </w:rPr>
        <w:t xml:space="preserve">officers to evict your family from your home and having no where to go?  </w:t>
      </w:r>
      <w:r w:rsidR="001B38AB">
        <w:rPr>
          <w:rFonts w:ascii="Georgia" w:hAnsi="Georgia" w:cs="Georgia"/>
        </w:rPr>
        <w:t xml:space="preserve">For a teenager there is the humiliation going to school and knowing you are among the poorest of the poor. There is social isolation and denigration. A gang </w:t>
      </w:r>
      <w:r w:rsidR="00254AF9">
        <w:rPr>
          <w:rFonts w:ascii="Georgia" w:hAnsi="Georgia" w:cs="Georgia"/>
        </w:rPr>
        <w:t>offers</w:t>
      </w:r>
      <w:r w:rsidR="001B38AB">
        <w:rPr>
          <w:rFonts w:ascii="Georgia" w:hAnsi="Georgia" w:cs="Georgia"/>
        </w:rPr>
        <w:t xml:space="preserve"> more than government social service projects.  This scenario is well known by sociologists but the elite refuse to pay heed. Why didn’t the President execute a moratorium on foreclosures, or force too-big-to-fail banks to reduce homeowners’ payments and suspend interest?  But we don’t want to look at this kind of institutionalized violence against families, nor discuss the growing income disparity, low wages and rising costs of the essentials to live as contributors to violence.  </w:t>
      </w:r>
    </w:p>
    <w:p w14:paraId="5103DFFC" w14:textId="1CB49539" w:rsidR="00294CAD" w:rsidRPr="00A00552" w:rsidRDefault="00294CAD" w:rsidP="00806135">
      <w:pPr>
        <w:widowControl w:val="0"/>
        <w:autoSpaceDE w:val="0"/>
        <w:autoSpaceDN w:val="0"/>
        <w:adjustRightInd w:val="0"/>
        <w:spacing w:after="180" w:line="360" w:lineRule="auto"/>
        <w:rPr>
          <w:rFonts w:ascii="Georgia" w:hAnsi="Georgia" w:cs="Georgia"/>
          <w:b/>
        </w:rPr>
      </w:pPr>
      <w:r w:rsidRPr="00A00552">
        <w:rPr>
          <w:rFonts w:ascii="Georgia" w:hAnsi="Georgia" w:cs="Georgia"/>
          <w:b/>
        </w:rPr>
        <w:t>Violence as Entertainment</w:t>
      </w:r>
    </w:p>
    <w:p w14:paraId="583B0806" w14:textId="6695BA8A" w:rsidR="00A33A89" w:rsidRDefault="00FC480B" w:rsidP="0096469A">
      <w:pPr>
        <w:widowControl w:val="0"/>
        <w:autoSpaceDE w:val="0"/>
        <w:autoSpaceDN w:val="0"/>
        <w:adjustRightInd w:val="0"/>
        <w:spacing w:after="180" w:line="360" w:lineRule="auto"/>
        <w:rPr>
          <w:rFonts w:ascii="Georgia" w:hAnsi="Georgia" w:cs="Georgia"/>
        </w:rPr>
      </w:pPr>
      <w:r>
        <w:rPr>
          <w:rFonts w:ascii="Georgia" w:hAnsi="Georgia" w:cs="Georgia"/>
        </w:rPr>
        <w:t xml:space="preserve">Violence is one of </w:t>
      </w:r>
      <w:r w:rsidR="001E6E19">
        <w:rPr>
          <w:rFonts w:ascii="Georgia" w:hAnsi="Georgia" w:cs="Georgia"/>
        </w:rPr>
        <w:t>our</w:t>
      </w:r>
      <w:r>
        <w:rPr>
          <w:rFonts w:ascii="Georgia" w:hAnsi="Georgia" w:cs="Georgia"/>
        </w:rPr>
        <w:t xml:space="preserve"> most popular past times. </w:t>
      </w:r>
      <w:r w:rsidR="000B786A">
        <w:rPr>
          <w:rFonts w:ascii="Georgia" w:hAnsi="Georgia" w:cs="Georgia"/>
        </w:rPr>
        <w:t>The</w:t>
      </w:r>
      <w:r w:rsidR="00D921EB">
        <w:rPr>
          <w:rFonts w:ascii="Georgia" w:hAnsi="Georgia" w:cs="Georgia"/>
        </w:rPr>
        <w:t xml:space="preserve"> </w:t>
      </w:r>
      <w:r w:rsidR="00851517">
        <w:rPr>
          <w:rFonts w:ascii="Georgia" w:hAnsi="Georgia" w:cs="Georgia"/>
        </w:rPr>
        <w:t xml:space="preserve">multimedia </w:t>
      </w:r>
      <w:r w:rsidR="00D921EB">
        <w:rPr>
          <w:rFonts w:ascii="Georgia" w:hAnsi="Georgia" w:cs="Georgia"/>
        </w:rPr>
        <w:t xml:space="preserve">entertainment </w:t>
      </w:r>
      <w:r w:rsidR="000D4A14">
        <w:rPr>
          <w:rFonts w:ascii="Georgia" w:hAnsi="Georgia" w:cs="Georgia"/>
        </w:rPr>
        <w:t xml:space="preserve">and </w:t>
      </w:r>
      <w:r w:rsidR="00851517">
        <w:rPr>
          <w:rFonts w:ascii="Georgia" w:hAnsi="Georgia" w:cs="Georgia"/>
        </w:rPr>
        <w:t>video</w:t>
      </w:r>
      <w:r w:rsidR="000D4A14">
        <w:rPr>
          <w:rFonts w:ascii="Georgia" w:hAnsi="Georgia" w:cs="Georgia"/>
        </w:rPr>
        <w:t xml:space="preserve"> gaming industries</w:t>
      </w:r>
      <w:r w:rsidR="00D921EB">
        <w:rPr>
          <w:rFonts w:ascii="Georgia" w:hAnsi="Georgia" w:cs="Georgia"/>
        </w:rPr>
        <w:t xml:space="preserve"> </w:t>
      </w:r>
      <w:r w:rsidR="000D4A14">
        <w:rPr>
          <w:rFonts w:ascii="Georgia" w:hAnsi="Georgia" w:cs="Georgia"/>
        </w:rPr>
        <w:t>capi</w:t>
      </w:r>
      <w:r w:rsidR="000B786A">
        <w:rPr>
          <w:rFonts w:ascii="Georgia" w:hAnsi="Georgia" w:cs="Georgia"/>
        </w:rPr>
        <w:t>talize</w:t>
      </w:r>
      <w:r w:rsidR="00C107FB">
        <w:rPr>
          <w:rFonts w:ascii="Georgia" w:hAnsi="Georgia" w:cs="Georgia"/>
        </w:rPr>
        <w:t xml:space="preserve"> </w:t>
      </w:r>
      <w:r w:rsidR="00F90735">
        <w:rPr>
          <w:rFonts w:ascii="Georgia" w:hAnsi="Georgia" w:cs="Georgia"/>
        </w:rPr>
        <w:t xml:space="preserve">on </w:t>
      </w:r>
      <w:r w:rsidR="00F91ACC">
        <w:rPr>
          <w:rFonts w:ascii="Georgia" w:hAnsi="Georgia" w:cs="Georgia"/>
        </w:rPr>
        <w:t>a</w:t>
      </w:r>
      <w:r w:rsidR="00F90735">
        <w:rPr>
          <w:rFonts w:ascii="Georgia" w:hAnsi="Georgia" w:cs="Georgia"/>
        </w:rPr>
        <w:t xml:space="preserve"> vicious assault </w:t>
      </w:r>
      <w:r w:rsidR="00F91ACC">
        <w:rPr>
          <w:rFonts w:ascii="Georgia" w:hAnsi="Georgia" w:cs="Georgia"/>
        </w:rPr>
        <w:t>up</w:t>
      </w:r>
      <w:r w:rsidR="00F90735">
        <w:rPr>
          <w:rFonts w:ascii="Georgia" w:hAnsi="Georgia" w:cs="Georgia"/>
        </w:rPr>
        <w:t xml:space="preserve">on the senses </w:t>
      </w:r>
      <w:r w:rsidR="00294CAD">
        <w:rPr>
          <w:rFonts w:ascii="Georgia" w:hAnsi="Georgia" w:cs="Georgia"/>
        </w:rPr>
        <w:t>of youth and adults alike</w:t>
      </w:r>
      <w:r w:rsidR="00F90735">
        <w:rPr>
          <w:rFonts w:ascii="Georgia" w:hAnsi="Georgia" w:cs="Georgia"/>
        </w:rPr>
        <w:t xml:space="preserve">. </w:t>
      </w:r>
      <w:r w:rsidR="00851517">
        <w:rPr>
          <w:rFonts w:ascii="Georgia" w:hAnsi="Georgia" w:cs="Georgia"/>
        </w:rPr>
        <w:t xml:space="preserve">The Department of Defense surely doesn’t mind. It </w:t>
      </w:r>
      <w:r w:rsidR="00E33418">
        <w:rPr>
          <w:rFonts w:ascii="Georgia" w:hAnsi="Georgia" w:cs="Georgia"/>
        </w:rPr>
        <w:t>applauds the popularity of</w:t>
      </w:r>
      <w:r w:rsidR="00851517">
        <w:rPr>
          <w:rFonts w:ascii="Georgia" w:hAnsi="Georgia" w:cs="Georgia"/>
        </w:rPr>
        <w:t xml:space="preserve"> </w:t>
      </w:r>
      <w:r w:rsidR="00E33418">
        <w:rPr>
          <w:rFonts w:ascii="Georgia" w:hAnsi="Georgia" w:cs="Georgia"/>
        </w:rPr>
        <w:t>video games</w:t>
      </w:r>
      <w:r w:rsidR="00851517">
        <w:rPr>
          <w:rFonts w:ascii="Georgia" w:hAnsi="Georgia" w:cs="Georgia"/>
        </w:rPr>
        <w:t xml:space="preserve"> such as Gear of War, Soldier of Fortune and Call of Duty because they desensitize </w:t>
      </w:r>
      <w:r w:rsidR="00F91ACC">
        <w:rPr>
          <w:rFonts w:ascii="Georgia" w:hAnsi="Georgia" w:cs="Georgia"/>
        </w:rPr>
        <w:t>our children, reshaping them into easy</w:t>
      </w:r>
      <w:r w:rsidR="00154A57">
        <w:rPr>
          <w:rFonts w:ascii="Georgia" w:hAnsi="Georgia" w:cs="Georgia"/>
        </w:rPr>
        <w:t xml:space="preserve"> prey</w:t>
      </w:r>
      <w:r w:rsidR="00851517">
        <w:rPr>
          <w:rFonts w:ascii="Georgia" w:hAnsi="Georgia" w:cs="Georgia"/>
        </w:rPr>
        <w:t xml:space="preserve"> for future </w:t>
      </w:r>
      <w:r w:rsidR="00E33418">
        <w:rPr>
          <w:rFonts w:ascii="Georgia" w:hAnsi="Georgia" w:cs="Georgia"/>
        </w:rPr>
        <w:t xml:space="preserve">military </w:t>
      </w:r>
      <w:r w:rsidR="00851517">
        <w:rPr>
          <w:rFonts w:ascii="Georgia" w:hAnsi="Georgia" w:cs="Georgia"/>
        </w:rPr>
        <w:t xml:space="preserve">recruiters.  </w:t>
      </w:r>
      <w:r w:rsidR="00154A57">
        <w:rPr>
          <w:rFonts w:ascii="Georgia" w:hAnsi="Georgia" w:cs="Georgia"/>
        </w:rPr>
        <w:t>And if that is not enough,</w:t>
      </w:r>
      <w:r w:rsidR="00851517">
        <w:rPr>
          <w:rFonts w:ascii="Georgia" w:hAnsi="Georgia" w:cs="Georgia"/>
        </w:rPr>
        <w:t xml:space="preserve"> </w:t>
      </w:r>
      <w:r w:rsidR="00E33418">
        <w:rPr>
          <w:rFonts w:ascii="Georgia" w:hAnsi="Georgia" w:cs="Georgia"/>
        </w:rPr>
        <w:t xml:space="preserve">especially after 911, </w:t>
      </w:r>
      <w:r w:rsidR="00154A57">
        <w:rPr>
          <w:rFonts w:ascii="Georgia" w:hAnsi="Georgia" w:cs="Georgia"/>
        </w:rPr>
        <w:t>we have witnessed the</w:t>
      </w:r>
      <w:r w:rsidR="00C107FB">
        <w:rPr>
          <w:rFonts w:ascii="Georgia" w:hAnsi="Georgia" w:cs="Georgia"/>
        </w:rPr>
        <w:t xml:space="preserve"> </w:t>
      </w:r>
      <w:r w:rsidR="00D921EB">
        <w:rPr>
          <w:rFonts w:ascii="Georgia" w:hAnsi="Georgia" w:cs="Georgia"/>
        </w:rPr>
        <w:t xml:space="preserve">Pentagon </w:t>
      </w:r>
      <w:r w:rsidR="00154A57">
        <w:rPr>
          <w:rFonts w:ascii="Georgia" w:hAnsi="Georgia" w:cs="Georgia"/>
        </w:rPr>
        <w:t>strengthening its</w:t>
      </w:r>
      <w:r w:rsidR="00E33418">
        <w:rPr>
          <w:rFonts w:ascii="Georgia" w:hAnsi="Georgia" w:cs="Georgia"/>
        </w:rPr>
        <w:t xml:space="preserve"> collaboration</w:t>
      </w:r>
      <w:r w:rsidR="00154A57">
        <w:rPr>
          <w:rFonts w:ascii="Georgia" w:hAnsi="Georgia" w:cs="Georgia"/>
        </w:rPr>
        <w:t>s</w:t>
      </w:r>
      <w:r w:rsidR="00E33418">
        <w:rPr>
          <w:rFonts w:ascii="Georgia" w:hAnsi="Georgia" w:cs="Georgia"/>
        </w:rPr>
        <w:t xml:space="preserve"> with Hollywood </w:t>
      </w:r>
      <w:r w:rsidR="000D4A14">
        <w:rPr>
          <w:rFonts w:ascii="Georgia" w:hAnsi="Georgia" w:cs="Georgia"/>
        </w:rPr>
        <w:t xml:space="preserve">to </w:t>
      </w:r>
      <w:r w:rsidR="00851517">
        <w:rPr>
          <w:rFonts w:ascii="Georgia" w:hAnsi="Georgia" w:cs="Georgia"/>
        </w:rPr>
        <w:t xml:space="preserve">fund nationalist </w:t>
      </w:r>
      <w:r w:rsidR="00A33A89">
        <w:rPr>
          <w:rFonts w:ascii="Georgia" w:hAnsi="Georgia" w:cs="Georgia"/>
        </w:rPr>
        <w:t>propaganda</w:t>
      </w:r>
      <w:r w:rsidR="00E33418">
        <w:rPr>
          <w:rFonts w:ascii="Georgia" w:hAnsi="Georgia" w:cs="Georgia"/>
        </w:rPr>
        <w:t xml:space="preserve"> on the </w:t>
      </w:r>
      <w:r w:rsidR="00E33418">
        <w:rPr>
          <w:rFonts w:ascii="Georgia" w:hAnsi="Georgia" w:cs="Georgia"/>
        </w:rPr>
        <w:lastRenderedPageBreak/>
        <w:t>big screen</w:t>
      </w:r>
      <w:r w:rsidR="00A33A89">
        <w:rPr>
          <w:rFonts w:ascii="Georgia" w:hAnsi="Georgia" w:cs="Georgia"/>
        </w:rPr>
        <w:t xml:space="preserve">. </w:t>
      </w:r>
      <w:r w:rsidR="00F91ACC">
        <w:rPr>
          <w:rFonts w:ascii="Georgia" w:hAnsi="Georgia" w:cs="Georgia"/>
        </w:rPr>
        <w:t>Boys</w:t>
      </w:r>
      <w:r w:rsidR="00E33418">
        <w:rPr>
          <w:rFonts w:ascii="Georgia" w:hAnsi="Georgia" w:cs="Georgia"/>
        </w:rPr>
        <w:t xml:space="preserve"> </w:t>
      </w:r>
      <w:r w:rsidR="00154A57">
        <w:rPr>
          <w:rFonts w:ascii="Georgia" w:hAnsi="Georgia" w:cs="Georgia"/>
        </w:rPr>
        <w:t>can be further</w:t>
      </w:r>
      <w:r w:rsidR="00E33418">
        <w:rPr>
          <w:rFonts w:ascii="Georgia" w:hAnsi="Georgia" w:cs="Georgia"/>
        </w:rPr>
        <w:t xml:space="preserve"> bullied through images that distort </w:t>
      </w:r>
      <w:r w:rsidR="00A33A89">
        <w:rPr>
          <w:rFonts w:ascii="Georgia" w:hAnsi="Georgia" w:cs="Georgia"/>
        </w:rPr>
        <w:t xml:space="preserve">the </w:t>
      </w:r>
      <w:r w:rsidR="00C107FB">
        <w:rPr>
          <w:rFonts w:ascii="Georgia" w:hAnsi="Georgia" w:cs="Georgia"/>
        </w:rPr>
        <w:t xml:space="preserve">virtues of </w:t>
      </w:r>
      <w:r w:rsidR="000D4A14">
        <w:rPr>
          <w:rFonts w:ascii="Georgia" w:hAnsi="Georgia" w:cs="Georgia"/>
        </w:rPr>
        <w:t xml:space="preserve">honor and integrity </w:t>
      </w:r>
      <w:r w:rsidR="00C107FB">
        <w:rPr>
          <w:rFonts w:ascii="Georgia" w:hAnsi="Georgia" w:cs="Georgia"/>
        </w:rPr>
        <w:t xml:space="preserve">to serve </w:t>
      </w:r>
      <w:r w:rsidR="00851517">
        <w:rPr>
          <w:rFonts w:ascii="Georgia" w:hAnsi="Georgia" w:cs="Georgia"/>
        </w:rPr>
        <w:t>an imperialist agenda</w:t>
      </w:r>
      <w:r w:rsidR="00C107FB">
        <w:rPr>
          <w:rFonts w:ascii="Georgia" w:hAnsi="Georgia" w:cs="Georgia"/>
        </w:rPr>
        <w:t xml:space="preserve">. </w:t>
      </w:r>
      <w:r w:rsidR="00154A57">
        <w:rPr>
          <w:rFonts w:ascii="Georgia" w:hAnsi="Georgia" w:cs="Georgia"/>
        </w:rPr>
        <w:t>It is an</w:t>
      </w:r>
      <w:r w:rsidR="00E33418">
        <w:rPr>
          <w:rFonts w:ascii="Georgia" w:hAnsi="Georgia" w:cs="Georgia"/>
        </w:rPr>
        <w:t xml:space="preserve"> illusion</w:t>
      </w:r>
      <w:r w:rsidR="00F91ACC">
        <w:rPr>
          <w:rFonts w:ascii="Georgia" w:hAnsi="Georgia" w:cs="Georgia"/>
        </w:rPr>
        <w:t xml:space="preserve">, a grand </w:t>
      </w:r>
      <w:proofErr w:type="gramStart"/>
      <w:r w:rsidR="00F91ACC">
        <w:rPr>
          <w:rFonts w:ascii="Georgia" w:hAnsi="Georgia" w:cs="Georgia"/>
        </w:rPr>
        <w:t>betrayal, that</w:t>
      </w:r>
      <w:proofErr w:type="gramEnd"/>
      <w:r w:rsidR="00F91ACC">
        <w:rPr>
          <w:rFonts w:ascii="Georgia" w:hAnsi="Georgia" w:cs="Georgia"/>
        </w:rPr>
        <w:t xml:space="preserve"> is now</w:t>
      </w:r>
      <w:r w:rsidR="00E33418">
        <w:rPr>
          <w:rFonts w:ascii="Georgia" w:hAnsi="Georgia" w:cs="Georgia"/>
        </w:rPr>
        <w:t xml:space="preserve"> well known to numerous traumatized veterans who have returned from the killing fields in Iraq and Afghanistan.</w:t>
      </w:r>
    </w:p>
    <w:p w14:paraId="1816E560" w14:textId="77777777" w:rsidR="004A5BEF" w:rsidRPr="004A5BEF" w:rsidRDefault="004A5BEF" w:rsidP="004A5BEF">
      <w:pPr>
        <w:widowControl w:val="0"/>
        <w:autoSpaceDE w:val="0"/>
        <w:autoSpaceDN w:val="0"/>
        <w:adjustRightInd w:val="0"/>
        <w:spacing w:after="180" w:line="360" w:lineRule="auto"/>
        <w:rPr>
          <w:rFonts w:ascii="Georgia" w:hAnsi="Georgia" w:cs="Georgia"/>
          <w:b/>
        </w:rPr>
      </w:pPr>
      <w:r w:rsidRPr="004A5BEF">
        <w:rPr>
          <w:rFonts w:ascii="Georgia" w:hAnsi="Georgia" w:cs="Georgia"/>
          <w:b/>
        </w:rPr>
        <w:t>America’s Prisons as Gulags of Violence</w:t>
      </w:r>
    </w:p>
    <w:p w14:paraId="3709C4E4" w14:textId="1A9DE082" w:rsidR="00294CAD" w:rsidRDefault="00154A57" w:rsidP="0096469A">
      <w:pPr>
        <w:widowControl w:val="0"/>
        <w:autoSpaceDE w:val="0"/>
        <w:autoSpaceDN w:val="0"/>
        <w:adjustRightInd w:val="0"/>
        <w:spacing w:after="180" w:line="360" w:lineRule="auto"/>
        <w:rPr>
          <w:rFonts w:ascii="Georgia" w:hAnsi="Georgia" w:cs="Georgia"/>
        </w:rPr>
      </w:pPr>
      <w:r>
        <w:rPr>
          <w:rFonts w:ascii="Georgia" w:hAnsi="Georgia" w:cs="Georgia"/>
        </w:rPr>
        <w:t xml:space="preserve">Another way </w:t>
      </w:r>
      <w:r w:rsidR="00F91ACC">
        <w:rPr>
          <w:rFonts w:ascii="Georgia" w:hAnsi="Georgia" w:cs="Georgia"/>
        </w:rPr>
        <w:t xml:space="preserve">violence is being reinforced in our society </w:t>
      </w:r>
      <w:r>
        <w:rPr>
          <w:rFonts w:ascii="Georgia" w:hAnsi="Georgia" w:cs="Georgia"/>
        </w:rPr>
        <w:t xml:space="preserve">is through a </w:t>
      </w:r>
      <w:r w:rsidR="00B42109">
        <w:rPr>
          <w:rFonts w:ascii="Georgia" w:hAnsi="Georgia" w:cs="Georgia"/>
        </w:rPr>
        <w:t xml:space="preserve">privatized prison system </w:t>
      </w:r>
      <w:r>
        <w:rPr>
          <w:rFonts w:ascii="Georgia" w:hAnsi="Georgia" w:cs="Georgia"/>
        </w:rPr>
        <w:t xml:space="preserve">that </w:t>
      </w:r>
      <w:r w:rsidR="004A5BEF">
        <w:rPr>
          <w:rFonts w:ascii="Georgia" w:hAnsi="Georgia" w:cs="Georgia"/>
        </w:rPr>
        <w:t xml:space="preserve">is completely </w:t>
      </w:r>
      <w:r w:rsidR="00F91ACC">
        <w:rPr>
          <w:rFonts w:ascii="Georgia" w:hAnsi="Georgia" w:cs="Georgia"/>
        </w:rPr>
        <w:t>dependent</w:t>
      </w:r>
      <w:r w:rsidR="00B42109">
        <w:rPr>
          <w:rFonts w:ascii="Georgia" w:hAnsi="Georgia" w:cs="Georgia"/>
        </w:rPr>
        <w:t xml:space="preserve"> upon rising crime </w:t>
      </w:r>
      <w:r w:rsidR="00283A60">
        <w:rPr>
          <w:rFonts w:ascii="Georgia" w:hAnsi="Georgia" w:cs="Georgia"/>
        </w:rPr>
        <w:t xml:space="preserve">rates </w:t>
      </w:r>
      <w:r w:rsidR="00B42109">
        <w:rPr>
          <w:rFonts w:ascii="Georgia" w:hAnsi="Georgia" w:cs="Georgia"/>
        </w:rPr>
        <w:t xml:space="preserve">for </w:t>
      </w:r>
      <w:r w:rsidR="004A5BEF">
        <w:rPr>
          <w:rFonts w:ascii="Georgia" w:hAnsi="Georgia" w:cs="Georgia"/>
        </w:rPr>
        <w:t>its sustenance</w:t>
      </w:r>
      <w:r w:rsidR="00283A60">
        <w:rPr>
          <w:rFonts w:ascii="Georgia" w:hAnsi="Georgia" w:cs="Georgia"/>
        </w:rPr>
        <w:t xml:space="preserve">. Through </w:t>
      </w:r>
      <w:r>
        <w:rPr>
          <w:rFonts w:ascii="Georgia" w:hAnsi="Georgia" w:cs="Georgia"/>
        </w:rPr>
        <w:t xml:space="preserve">the detention industry’s </w:t>
      </w:r>
      <w:r w:rsidR="00283A60">
        <w:rPr>
          <w:rFonts w:ascii="Georgia" w:hAnsi="Georgia" w:cs="Georgia"/>
        </w:rPr>
        <w:t xml:space="preserve">lobbying efforts, violence </w:t>
      </w:r>
      <w:r w:rsidR="00294CAD">
        <w:rPr>
          <w:rFonts w:ascii="Georgia" w:hAnsi="Georgia" w:cs="Georgia"/>
        </w:rPr>
        <w:t>is</w:t>
      </w:r>
      <w:r>
        <w:rPr>
          <w:rFonts w:ascii="Georgia" w:hAnsi="Georgia" w:cs="Georgia"/>
        </w:rPr>
        <w:t xml:space="preserve"> a lucrative asset. </w:t>
      </w:r>
      <w:r w:rsidR="00283A60">
        <w:rPr>
          <w:rFonts w:ascii="Georgia" w:hAnsi="Georgia" w:cs="Georgia"/>
        </w:rPr>
        <w:t xml:space="preserve"> </w:t>
      </w:r>
      <w:r w:rsidR="00294CAD">
        <w:rPr>
          <w:rFonts w:ascii="Georgia" w:hAnsi="Georgia" w:cs="Georgia"/>
        </w:rPr>
        <w:t xml:space="preserve">American prisons are nothing but gulags that further incubate and unleash violence. Rape and assault are endemic. Judges, lawyers and state legislators know this all too well but permit this violence to continue </w:t>
      </w:r>
      <w:r w:rsidR="004A5BEF">
        <w:rPr>
          <w:rFonts w:ascii="Georgia" w:hAnsi="Georgia" w:cs="Georgia"/>
        </w:rPr>
        <w:t>unrestricted</w:t>
      </w:r>
      <w:r w:rsidR="00294CAD">
        <w:rPr>
          <w:rFonts w:ascii="Georgia" w:hAnsi="Georgia" w:cs="Georgia"/>
        </w:rPr>
        <w:t xml:space="preserve"> </w:t>
      </w:r>
      <w:r w:rsidR="004A5BEF">
        <w:rPr>
          <w:rFonts w:ascii="Georgia" w:hAnsi="Georgia" w:cs="Georgia"/>
        </w:rPr>
        <w:t>in order to not</w:t>
      </w:r>
      <w:r w:rsidR="00294CAD">
        <w:rPr>
          <w:rFonts w:ascii="Georgia" w:hAnsi="Georgia" w:cs="Georgia"/>
        </w:rPr>
        <w:t xml:space="preserve"> upset private </w:t>
      </w:r>
      <w:r w:rsidR="004A5BEF">
        <w:rPr>
          <w:rFonts w:ascii="Georgia" w:hAnsi="Georgia" w:cs="Georgia"/>
        </w:rPr>
        <w:t xml:space="preserve">entrepreneurs controlling </w:t>
      </w:r>
      <w:r w:rsidR="00294CAD">
        <w:rPr>
          <w:rFonts w:ascii="Georgia" w:hAnsi="Georgia" w:cs="Georgia"/>
        </w:rPr>
        <w:t xml:space="preserve">the system. </w:t>
      </w:r>
    </w:p>
    <w:p w14:paraId="7BA1D1AD" w14:textId="47C0D689" w:rsidR="00B42109" w:rsidRDefault="000B786A" w:rsidP="0096469A">
      <w:pPr>
        <w:widowControl w:val="0"/>
        <w:autoSpaceDE w:val="0"/>
        <w:autoSpaceDN w:val="0"/>
        <w:adjustRightInd w:val="0"/>
        <w:spacing w:after="180" w:line="360" w:lineRule="auto"/>
        <w:rPr>
          <w:rFonts w:ascii="Georgia" w:hAnsi="Georgia" w:cs="Georgia"/>
        </w:rPr>
      </w:pPr>
      <w:r>
        <w:rPr>
          <w:rFonts w:ascii="Georgia" w:hAnsi="Georgia" w:cs="Georgia"/>
        </w:rPr>
        <w:t>License for violence spreads like a virus</w:t>
      </w:r>
      <w:r w:rsidR="00154A57">
        <w:rPr>
          <w:rFonts w:ascii="Georgia" w:hAnsi="Georgia" w:cs="Georgia"/>
        </w:rPr>
        <w:t>: more incarceration means more financial incentives for state and local</w:t>
      </w:r>
      <w:r w:rsidR="00F91ACC">
        <w:rPr>
          <w:rFonts w:ascii="Georgia" w:hAnsi="Georgia" w:cs="Georgia"/>
        </w:rPr>
        <w:t xml:space="preserve"> authorities</w:t>
      </w:r>
      <w:r w:rsidR="00154A57">
        <w:rPr>
          <w:rFonts w:ascii="Georgia" w:hAnsi="Georgia" w:cs="Georgia"/>
        </w:rPr>
        <w:t xml:space="preserve"> to bully citizens. Police departments </w:t>
      </w:r>
      <w:r w:rsidR="00294CAD">
        <w:rPr>
          <w:rFonts w:ascii="Georgia" w:hAnsi="Georgia" w:cs="Georgia"/>
        </w:rPr>
        <w:t xml:space="preserve">have been militarized and now collaborate closely with our military services. They have turned into </w:t>
      </w:r>
      <w:r w:rsidR="00154A57">
        <w:rPr>
          <w:rFonts w:ascii="Georgia" w:hAnsi="Georgia" w:cs="Georgia"/>
        </w:rPr>
        <w:t xml:space="preserve">hives of legalized </w:t>
      </w:r>
      <w:proofErr w:type="spellStart"/>
      <w:r w:rsidR="00154A57">
        <w:rPr>
          <w:rFonts w:ascii="Georgia" w:hAnsi="Georgia" w:cs="Georgia"/>
        </w:rPr>
        <w:t>thuggery</w:t>
      </w:r>
      <w:proofErr w:type="spellEnd"/>
      <w:r>
        <w:rPr>
          <w:rFonts w:ascii="Georgia" w:hAnsi="Georgia" w:cs="Georgia"/>
        </w:rPr>
        <w:t xml:space="preserve">, </w:t>
      </w:r>
      <w:r w:rsidR="00154A57">
        <w:rPr>
          <w:rFonts w:ascii="Georgia" w:hAnsi="Georgia" w:cs="Georgia"/>
        </w:rPr>
        <w:t>th</w:t>
      </w:r>
      <w:r>
        <w:rPr>
          <w:rFonts w:ascii="Georgia" w:hAnsi="Georgia" w:cs="Georgia"/>
        </w:rPr>
        <w:t xml:space="preserve">e rights of citizens are abused, </w:t>
      </w:r>
      <w:r w:rsidR="00154A57">
        <w:rPr>
          <w:rFonts w:ascii="Georgia" w:hAnsi="Georgia" w:cs="Georgia"/>
        </w:rPr>
        <w:t xml:space="preserve">and </w:t>
      </w:r>
      <w:r w:rsidR="00F91ACC">
        <w:rPr>
          <w:rFonts w:ascii="Georgia" w:hAnsi="Georgia" w:cs="Georgia"/>
        </w:rPr>
        <w:t xml:space="preserve">the </w:t>
      </w:r>
      <w:r w:rsidR="00154A57">
        <w:rPr>
          <w:rFonts w:ascii="Georgia" w:hAnsi="Georgia" w:cs="Georgia"/>
        </w:rPr>
        <w:t>preservation</w:t>
      </w:r>
      <w:r w:rsidR="00F91ACC">
        <w:rPr>
          <w:rFonts w:ascii="Georgia" w:hAnsi="Georgia" w:cs="Georgia"/>
        </w:rPr>
        <w:t xml:space="preserve"> of</w:t>
      </w:r>
      <w:r w:rsidR="00154A57">
        <w:rPr>
          <w:rFonts w:ascii="Georgia" w:hAnsi="Georgia" w:cs="Georgia"/>
        </w:rPr>
        <w:t xml:space="preserve"> </w:t>
      </w:r>
      <w:r>
        <w:rPr>
          <w:rFonts w:ascii="Georgia" w:hAnsi="Georgia" w:cs="Georgia"/>
        </w:rPr>
        <w:t>civil</w:t>
      </w:r>
      <w:r w:rsidR="00F91ACC">
        <w:rPr>
          <w:rFonts w:ascii="Georgia" w:hAnsi="Georgia" w:cs="Georgia"/>
        </w:rPr>
        <w:t xml:space="preserve">ity and community well being </w:t>
      </w:r>
      <w:r>
        <w:rPr>
          <w:rFonts w:ascii="Georgia" w:hAnsi="Georgia" w:cs="Georgia"/>
        </w:rPr>
        <w:t>is</w:t>
      </w:r>
      <w:r w:rsidR="00154A57">
        <w:rPr>
          <w:rFonts w:ascii="Georgia" w:hAnsi="Georgia" w:cs="Georgia"/>
        </w:rPr>
        <w:t xml:space="preserve"> undermined. </w:t>
      </w:r>
      <w:r w:rsidR="004A5BEF">
        <w:rPr>
          <w:rFonts w:ascii="Georgia" w:hAnsi="Georgia" w:cs="Georgia"/>
        </w:rPr>
        <w:t xml:space="preserve"> For example, t</w:t>
      </w:r>
      <w:r w:rsidR="00294CAD">
        <w:rPr>
          <w:rFonts w:ascii="Georgia" w:hAnsi="Georgia" w:cs="Georgia"/>
        </w:rPr>
        <w:t xml:space="preserve">he Stop and Search program by the New York Police Department has </w:t>
      </w:r>
      <w:r w:rsidR="00D97961">
        <w:rPr>
          <w:rFonts w:ascii="Georgia" w:hAnsi="Georgia" w:cs="Georgia"/>
        </w:rPr>
        <w:t xml:space="preserve">victimized hundreds of thousands of citizens, </w:t>
      </w:r>
      <w:r w:rsidR="004A5BEF">
        <w:rPr>
          <w:rFonts w:ascii="Georgia" w:hAnsi="Georgia" w:cs="Georgia"/>
        </w:rPr>
        <w:t>mostly men and women of color. As a result, m</w:t>
      </w:r>
      <w:r w:rsidR="00D97961">
        <w:rPr>
          <w:rFonts w:ascii="Georgia" w:hAnsi="Georgia" w:cs="Georgia"/>
        </w:rPr>
        <w:t xml:space="preserve">any who have been illegally harassed and arrested for crimes never committed. </w:t>
      </w:r>
    </w:p>
    <w:p w14:paraId="2AA44A7E" w14:textId="7BCA95E4" w:rsidR="00D97961" w:rsidRPr="00A00552" w:rsidRDefault="00D97961" w:rsidP="00283A60">
      <w:pPr>
        <w:widowControl w:val="0"/>
        <w:autoSpaceDE w:val="0"/>
        <w:autoSpaceDN w:val="0"/>
        <w:adjustRightInd w:val="0"/>
        <w:spacing w:after="180" w:line="360" w:lineRule="auto"/>
        <w:rPr>
          <w:rFonts w:ascii="Georgia" w:hAnsi="Georgia" w:cs="Georgia"/>
          <w:b/>
        </w:rPr>
      </w:pPr>
      <w:r w:rsidRPr="00A00552">
        <w:rPr>
          <w:rFonts w:ascii="Georgia" w:hAnsi="Georgia" w:cs="Georgia"/>
          <w:b/>
        </w:rPr>
        <w:t>The Violence of Dogmatic Faith</w:t>
      </w:r>
    </w:p>
    <w:p w14:paraId="38E38848" w14:textId="2607E534" w:rsidR="00283A60" w:rsidRDefault="00121588" w:rsidP="00283A60">
      <w:pPr>
        <w:widowControl w:val="0"/>
        <w:autoSpaceDE w:val="0"/>
        <w:autoSpaceDN w:val="0"/>
        <w:adjustRightInd w:val="0"/>
        <w:spacing w:after="180" w:line="360" w:lineRule="auto"/>
        <w:rPr>
          <w:rFonts w:ascii="Georgia" w:hAnsi="Georgia" w:cs="Georgia"/>
        </w:rPr>
      </w:pPr>
      <w:r>
        <w:rPr>
          <w:rFonts w:ascii="Georgia" w:hAnsi="Georgia" w:cs="Georgia"/>
        </w:rPr>
        <w:t>Even religion has been infiltrated by our culture of cruelty. At one time most r</w:t>
      </w:r>
      <w:r w:rsidR="00A00E06">
        <w:rPr>
          <w:rFonts w:ascii="Georgia" w:hAnsi="Georgia" w:cs="Georgia"/>
        </w:rPr>
        <w:t>eligious faith advocated love and compassion over hatred and violence</w:t>
      </w:r>
      <w:r>
        <w:rPr>
          <w:rFonts w:ascii="Georgia" w:hAnsi="Georgia" w:cs="Georgia"/>
        </w:rPr>
        <w:t xml:space="preserve">. </w:t>
      </w:r>
      <w:proofErr w:type="gramStart"/>
      <w:r>
        <w:rPr>
          <w:rFonts w:ascii="Georgia" w:hAnsi="Georgia" w:cs="Georgia"/>
        </w:rPr>
        <w:t xml:space="preserve">That was when religion was </w:t>
      </w:r>
      <w:r w:rsidR="00F91ACC">
        <w:rPr>
          <w:rFonts w:ascii="Georgia" w:hAnsi="Georgia" w:cs="Georgia"/>
        </w:rPr>
        <w:t xml:space="preserve">more </w:t>
      </w:r>
      <w:r>
        <w:rPr>
          <w:rFonts w:ascii="Georgia" w:hAnsi="Georgia" w:cs="Georgia"/>
        </w:rPr>
        <w:t xml:space="preserve">relevant </w:t>
      </w:r>
      <w:r w:rsidR="00F91ACC">
        <w:rPr>
          <w:rFonts w:ascii="Georgia" w:hAnsi="Georgia" w:cs="Georgia"/>
        </w:rPr>
        <w:t>and believed it contributed constructively to educating children with the higher ideals of respect and tolerance towards multiethnic and multicultural diversity.</w:t>
      </w:r>
      <w:proofErr w:type="gramEnd"/>
      <w:r w:rsidR="00F91ACC">
        <w:rPr>
          <w:rFonts w:ascii="Georgia" w:hAnsi="Georgia" w:cs="Georgia"/>
        </w:rPr>
        <w:t xml:space="preserve"> </w:t>
      </w:r>
      <w:r>
        <w:rPr>
          <w:rFonts w:ascii="Georgia" w:hAnsi="Georgia" w:cs="Georgia"/>
        </w:rPr>
        <w:t xml:space="preserve">Today, along </w:t>
      </w:r>
      <w:r w:rsidR="00283A60">
        <w:rPr>
          <w:rFonts w:ascii="Georgia" w:hAnsi="Georgia" w:cs="Georgia"/>
        </w:rPr>
        <w:t xml:space="preserve">the pavements of Main Street, many American churches </w:t>
      </w:r>
      <w:r w:rsidR="00154A57">
        <w:rPr>
          <w:rFonts w:ascii="Georgia" w:hAnsi="Georgia" w:cs="Georgia"/>
        </w:rPr>
        <w:t xml:space="preserve">have morphed into Christian madrassas, </w:t>
      </w:r>
      <w:r w:rsidR="00283A60">
        <w:rPr>
          <w:rFonts w:ascii="Georgia" w:hAnsi="Georgia" w:cs="Georgia"/>
        </w:rPr>
        <w:t xml:space="preserve">communities of </w:t>
      </w:r>
      <w:r w:rsidR="00154A57">
        <w:rPr>
          <w:rFonts w:ascii="Georgia" w:hAnsi="Georgia" w:cs="Georgia"/>
        </w:rPr>
        <w:t xml:space="preserve">dogmatic </w:t>
      </w:r>
      <w:r w:rsidR="00283A60">
        <w:rPr>
          <w:rFonts w:ascii="Georgia" w:hAnsi="Georgia" w:cs="Georgia"/>
        </w:rPr>
        <w:t>cruelty and a</w:t>
      </w:r>
      <w:r w:rsidR="00A00E06">
        <w:rPr>
          <w:rFonts w:ascii="Georgia" w:hAnsi="Georgia" w:cs="Georgia"/>
        </w:rPr>
        <w:t>buse. The Gospel has been reinterpreted to mandate r</w:t>
      </w:r>
      <w:r w:rsidR="00283A60">
        <w:rPr>
          <w:rFonts w:ascii="Georgia" w:hAnsi="Georgia" w:cs="Georgia"/>
        </w:rPr>
        <w:t xml:space="preserve">ule by the </w:t>
      </w:r>
      <w:r w:rsidR="00A00E06">
        <w:rPr>
          <w:rFonts w:ascii="Georgia" w:hAnsi="Georgia" w:cs="Georgia"/>
        </w:rPr>
        <w:t xml:space="preserve">rod. Jesus is </w:t>
      </w:r>
      <w:r>
        <w:rPr>
          <w:rFonts w:ascii="Georgia" w:hAnsi="Georgia" w:cs="Georgia"/>
        </w:rPr>
        <w:t xml:space="preserve">then </w:t>
      </w:r>
      <w:r w:rsidR="00A00E06">
        <w:rPr>
          <w:rFonts w:ascii="Georgia" w:hAnsi="Georgia" w:cs="Georgia"/>
        </w:rPr>
        <w:t xml:space="preserve">transfigured </w:t>
      </w:r>
      <w:r>
        <w:rPr>
          <w:rFonts w:ascii="Georgia" w:hAnsi="Georgia" w:cs="Georgia"/>
        </w:rPr>
        <w:t>in</w:t>
      </w:r>
      <w:r w:rsidR="00A00E06">
        <w:rPr>
          <w:rFonts w:ascii="Georgia" w:hAnsi="Georgia" w:cs="Georgia"/>
        </w:rPr>
        <w:t>to a cosmic warrior</w:t>
      </w:r>
      <w:r w:rsidR="00283A60">
        <w:rPr>
          <w:rFonts w:ascii="Georgia" w:hAnsi="Georgia" w:cs="Georgia"/>
        </w:rPr>
        <w:t xml:space="preserve"> leading </w:t>
      </w:r>
      <w:r w:rsidR="00A00E06">
        <w:rPr>
          <w:rFonts w:ascii="Georgia" w:hAnsi="Georgia" w:cs="Georgia"/>
        </w:rPr>
        <w:t xml:space="preserve">America’s crusades </w:t>
      </w:r>
      <w:r w:rsidR="00283A60">
        <w:rPr>
          <w:rFonts w:ascii="Georgia" w:hAnsi="Georgia" w:cs="Georgia"/>
        </w:rPr>
        <w:t xml:space="preserve">under a banner of hatred towards all </w:t>
      </w:r>
      <w:r w:rsidR="00A00E06">
        <w:rPr>
          <w:rFonts w:ascii="Georgia" w:hAnsi="Georgia" w:cs="Georgia"/>
        </w:rPr>
        <w:t xml:space="preserve">who do not bow down to </w:t>
      </w:r>
      <w:r>
        <w:rPr>
          <w:rFonts w:ascii="Georgia" w:hAnsi="Georgia" w:cs="Georgia"/>
        </w:rPr>
        <w:t>its</w:t>
      </w:r>
      <w:r w:rsidR="00A00E06">
        <w:rPr>
          <w:rFonts w:ascii="Georgia" w:hAnsi="Georgia" w:cs="Georgia"/>
        </w:rPr>
        <w:t xml:space="preserve"> ideology. </w:t>
      </w:r>
      <w:r w:rsidR="00283A60">
        <w:rPr>
          <w:rFonts w:ascii="Georgia" w:hAnsi="Georgia" w:cs="Georgia"/>
        </w:rPr>
        <w:t xml:space="preserve"> </w:t>
      </w:r>
    </w:p>
    <w:p w14:paraId="7A0CBC62" w14:textId="6E45AB0E" w:rsidR="00A00552" w:rsidRDefault="00A00552" w:rsidP="00283A60">
      <w:pPr>
        <w:widowControl w:val="0"/>
        <w:autoSpaceDE w:val="0"/>
        <w:autoSpaceDN w:val="0"/>
        <w:adjustRightInd w:val="0"/>
        <w:spacing w:after="180" w:line="360" w:lineRule="auto"/>
        <w:rPr>
          <w:rFonts w:ascii="Georgia" w:hAnsi="Georgia" w:cs="Georgia"/>
        </w:rPr>
      </w:pPr>
      <w:r>
        <w:rPr>
          <w:rFonts w:ascii="Georgia" w:hAnsi="Georgia" w:cs="Georgia"/>
        </w:rPr>
        <w:t xml:space="preserve">Historically religion has offered a forum to understand the nature of violence and rage and then seek solutions to resolves the issues leading to </w:t>
      </w:r>
      <w:r w:rsidR="00110FB5">
        <w:rPr>
          <w:rFonts w:ascii="Georgia" w:hAnsi="Georgia" w:cs="Georgia"/>
        </w:rPr>
        <w:t>cruel</w:t>
      </w:r>
      <w:r>
        <w:rPr>
          <w:rFonts w:ascii="Georgia" w:hAnsi="Georgia" w:cs="Georgia"/>
        </w:rPr>
        <w:t xml:space="preserve"> behavior. This was traditionally done within the congregations and </w:t>
      </w:r>
      <w:r w:rsidR="00110FB5">
        <w:rPr>
          <w:rFonts w:ascii="Georgia" w:hAnsi="Georgia" w:cs="Georgia"/>
        </w:rPr>
        <w:t xml:space="preserve">they could serve this function </w:t>
      </w:r>
      <w:r>
        <w:rPr>
          <w:rFonts w:ascii="Georgia" w:hAnsi="Georgia" w:cs="Georgia"/>
        </w:rPr>
        <w:t xml:space="preserve">again. </w:t>
      </w:r>
      <w:r w:rsidR="00110FB5">
        <w:rPr>
          <w:rFonts w:ascii="Georgia" w:hAnsi="Georgia" w:cs="Georgia"/>
        </w:rPr>
        <w:t>At</w:t>
      </w:r>
      <w:r>
        <w:rPr>
          <w:rFonts w:ascii="Georgia" w:hAnsi="Georgia" w:cs="Georgia"/>
        </w:rPr>
        <w:t xml:space="preserve"> a </w:t>
      </w:r>
      <w:r>
        <w:rPr>
          <w:rFonts w:ascii="Georgia" w:hAnsi="Georgia" w:cs="Georgia"/>
        </w:rPr>
        <w:lastRenderedPageBreak/>
        <w:t xml:space="preserve">national level, </w:t>
      </w:r>
      <w:r w:rsidR="00110FB5">
        <w:rPr>
          <w:rFonts w:ascii="Georgia" w:hAnsi="Georgia" w:cs="Georgia"/>
        </w:rPr>
        <w:t>those truly vital religions and spiritual traditions, not plagued with intolerance and hatred,</w:t>
      </w:r>
      <w:r>
        <w:rPr>
          <w:rFonts w:ascii="Georgia" w:hAnsi="Georgia" w:cs="Georgia"/>
        </w:rPr>
        <w:t xml:space="preserve"> might have an enormous impact </w:t>
      </w:r>
      <w:r w:rsidR="00110FB5">
        <w:rPr>
          <w:rFonts w:ascii="Georgia" w:hAnsi="Georgia" w:cs="Georgia"/>
        </w:rPr>
        <w:t>in curing many social ills, including the disease of irrational religious dogmatism that has been another cause of violence</w:t>
      </w:r>
      <w:r>
        <w:rPr>
          <w:rFonts w:ascii="Georgia" w:hAnsi="Georgia" w:cs="Georgia"/>
        </w:rPr>
        <w:t xml:space="preserve">. </w:t>
      </w:r>
    </w:p>
    <w:p w14:paraId="071E5AC7" w14:textId="70649DEE" w:rsidR="00F933D8" w:rsidRPr="00A00552" w:rsidRDefault="00F933D8" w:rsidP="00283A60">
      <w:pPr>
        <w:widowControl w:val="0"/>
        <w:autoSpaceDE w:val="0"/>
        <w:autoSpaceDN w:val="0"/>
        <w:adjustRightInd w:val="0"/>
        <w:spacing w:after="180" w:line="360" w:lineRule="auto"/>
        <w:rPr>
          <w:rFonts w:ascii="Georgia" w:hAnsi="Georgia" w:cs="Georgia"/>
          <w:b/>
        </w:rPr>
      </w:pPr>
      <w:r w:rsidRPr="00A00552">
        <w:rPr>
          <w:rFonts w:ascii="Georgia" w:hAnsi="Georgia" w:cs="Georgia"/>
          <w:b/>
        </w:rPr>
        <w:t>Violence Towards Veterans</w:t>
      </w:r>
    </w:p>
    <w:p w14:paraId="4BE80BD2" w14:textId="6522F569" w:rsidR="00F03A47" w:rsidRDefault="00F933D8" w:rsidP="00283A60">
      <w:pPr>
        <w:widowControl w:val="0"/>
        <w:autoSpaceDE w:val="0"/>
        <w:autoSpaceDN w:val="0"/>
        <w:adjustRightInd w:val="0"/>
        <w:spacing w:after="180" w:line="360" w:lineRule="auto"/>
        <w:rPr>
          <w:rFonts w:ascii="Georgia" w:hAnsi="Georgia" w:cs="Georgia"/>
        </w:rPr>
      </w:pPr>
      <w:r>
        <w:rPr>
          <w:rFonts w:ascii="Georgia" w:hAnsi="Georgia" w:cs="Georgia"/>
        </w:rPr>
        <w:t xml:space="preserve">I have produced four separate documentaries about the plight of veterans suffering from Post Traumatic Stress Disorder (PTSD) and Gulf War Syndrome. Never before are we finding so many homeless veterans. I </w:t>
      </w:r>
      <w:r w:rsidR="00C046E2">
        <w:rPr>
          <w:rFonts w:ascii="Georgia" w:hAnsi="Georgia" w:cs="Georgia"/>
        </w:rPr>
        <w:t xml:space="preserve">have </w:t>
      </w:r>
      <w:r>
        <w:rPr>
          <w:rFonts w:ascii="Georgia" w:hAnsi="Georgia" w:cs="Georgia"/>
        </w:rPr>
        <w:t>found thousands living throughout the woods in northeast Florida. They had no food, electricity, medicine or beds. I have spoken with hundreds of homeless men and women, almost all who told me they were victims of violence. Many of them suffered from PTSD due to violence they infl</w:t>
      </w:r>
      <w:r w:rsidR="00C046E2">
        <w:rPr>
          <w:rFonts w:ascii="Georgia" w:hAnsi="Georgia" w:cs="Georgia"/>
        </w:rPr>
        <w:t xml:space="preserve">icted on others during combat. </w:t>
      </w:r>
      <w:proofErr w:type="gramStart"/>
      <w:r w:rsidR="00C046E2">
        <w:rPr>
          <w:rFonts w:ascii="Georgia" w:hAnsi="Georgia" w:cs="Georgia"/>
        </w:rPr>
        <w:t>Similar to gang initiates</w:t>
      </w:r>
      <w:proofErr w:type="gramEnd"/>
      <w:r w:rsidR="00C046E2">
        <w:rPr>
          <w:rFonts w:ascii="Georgia" w:hAnsi="Georgia" w:cs="Georgia"/>
        </w:rPr>
        <w:t xml:space="preserve">, </w:t>
      </w:r>
      <w:proofErr w:type="gramStart"/>
      <w:r w:rsidR="00C046E2">
        <w:rPr>
          <w:rFonts w:ascii="Georgia" w:hAnsi="Georgia" w:cs="Georgia"/>
        </w:rPr>
        <w:t>t</w:t>
      </w:r>
      <w:r>
        <w:rPr>
          <w:rFonts w:ascii="Georgia" w:hAnsi="Georgia" w:cs="Georgia"/>
        </w:rPr>
        <w:t>hese vets underwent indoctrination</w:t>
      </w:r>
      <w:proofErr w:type="gramEnd"/>
      <w:r w:rsidR="004C1592">
        <w:rPr>
          <w:rFonts w:ascii="Georgia" w:hAnsi="Georgia" w:cs="Georgia"/>
        </w:rPr>
        <w:t xml:space="preserve">. </w:t>
      </w:r>
      <w:r w:rsidR="00F03A47">
        <w:rPr>
          <w:rFonts w:ascii="Georgia" w:hAnsi="Georgia" w:cs="Georgia"/>
        </w:rPr>
        <w:t>Worse many were heavily medicated with cocktails o</w:t>
      </w:r>
      <w:r w:rsidR="00C046E2">
        <w:rPr>
          <w:rFonts w:ascii="Georgia" w:hAnsi="Georgia" w:cs="Georgia"/>
        </w:rPr>
        <w:t>f drugs while in the combat. This</w:t>
      </w:r>
      <w:r w:rsidR="00F03A47">
        <w:rPr>
          <w:rFonts w:ascii="Georgia" w:hAnsi="Georgia" w:cs="Georgia"/>
        </w:rPr>
        <w:t xml:space="preserve"> deadly combination of pharmaceutical drugs and mind-altering indoctrin</w:t>
      </w:r>
      <w:r w:rsidR="00C046E2">
        <w:rPr>
          <w:rFonts w:ascii="Georgia" w:hAnsi="Georgia" w:cs="Georgia"/>
        </w:rPr>
        <w:t>ation methods transforms soldiers</w:t>
      </w:r>
      <w:r w:rsidR="00F03A47">
        <w:rPr>
          <w:rFonts w:ascii="Georgia" w:hAnsi="Georgia" w:cs="Georgia"/>
        </w:rPr>
        <w:t xml:space="preserve"> into the fools of conquest and destruction. </w:t>
      </w:r>
    </w:p>
    <w:p w14:paraId="328D4389" w14:textId="31944C17" w:rsidR="00F933D8" w:rsidRDefault="004C1592" w:rsidP="00283A60">
      <w:pPr>
        <w:widowControl w:val="0"/>
        <w:autoSpaceDE w:val="0"/>
        <w:autoSpaceDN w:val="0"/>
        <w:adjustRightInd w:val="0"/>
        <w:spacing w:after="180" w:line="360" w:lineRule="auto"/>
        <w:rPr>
          <w:rFonts w:ascii="Georgia" w:hAnsi="Georgia" w:cs="Georgia"/>
        </w:rPr>
      </w:pPr>
      <w:r>
        <w:rPr>
          <w:rFonts w:ascii="Georgia" w:hAnsi="Georgia" w:cs="Georgia"/>
        </w:rPr>
        <w:t xml:space="preserve">One woman </w:t>
      </w:r>
      <w:r w:rsidR="00C046E2">
        <w:rPr>
          <w:rFonts w:ascii="Georgia" w:hAnsi="Georgia" w:cs="Georgia"/>
        </w:rPr>
        <w:t>told me that</w:t>
      </w:r>
      <w:r>
        <w:rPr>
          <w:rFonts w:ascii="Georgia" w:hAnsi="Georgia" w:cs="Georgia"/>
        </w:rPr>
        <w:t xml:space="preserve"> she never imagined it possible that her mind could be so conditioned by the military to violate another person </w:t>
      </w:r>
      <w:r w:rsidR="00C046E2">
        <w:rPr>
          <w:rFonts w:ascii="Georgia" w:hAnsi="Georgia" w:cs="Georgia"/>
        </w:rPr>
        <w:t>without any feelings of emotion and empathy.  This is what enables</w:t>
      </w:r>
      <w:r>
        <w:rPr>
          <w:rFonts w:ascii="Georgia" w:hAnsi="Georgia" w:cs="Georgia"/>
        </w:rPr>
        <w:t xml:space="preserve"> soldiers to destroy homes and terrorize families during night raids. She was anesthetized to the suffering of others.  After completing her military commitment and returning home, she </w:t>
      </w:r>
      <w:r w:rsidR="00C046E2">
        <w:rPr>
          <w:rFonts w:ascii="Georgia" w:hAnsi="Georgia" w:cs="Georgia"/>
        </w:rPr>
        <w:t>became</w:t>
      </w:r>
      <w:r>
        <w:rPr>
          <w:rFonts w:ascii="Georgia" w:hAnsi="Georgia" w:cs="Georgia"/>
        </w:rPr>
        <w:t xml:space="preserve"> volatile towards her spouse and children. Three months later, she found herself homeless without friends, family, food or money. During the following months she had been harassed, beaten, raped until she heard about groups of veterans living in the woods. Now she and others like her struggle to survive by relying on their military skills.  </w:t>
      </w:r>
    </w:p>
    <w:p w14:paraId="49593DF4" w14:textId="432DD552" w:rsidR="00F03A47" w:rsidRDefault="004C1592" w:rsidP="00283A60">
      <w:pPr>
        <w:widowControl w:val="0"/>
        <w:autoSpaceDE w:val="0"/>
        <w:autoSpaceDN w:val="0"/>
        <w:adjustRightInd w:val="0"/>
        <w:spacing w:after="180" w:line="360" w:lineRule="auto"/>
        <w:rPr>
          <w:rFonts w:ascii="Georgia" w:hAnsi="Georgia" w:cs="Georgia"/>
        </w:rPr>
      </w:pPr>
      <w:r>
        <w:rPr>
          <w:rFonts w:ascii="Georgia" w:hAnsi="Georgia" w:cs="Georgia"/>
        </w:rPr>
        <w:t>The moment these veterans enter a town to get their daily bread and perhaps find clean water to wash, the local</w:t>
      </w:r>
      <w:r w:rsidR="00C046E2">
        <w:rPr>
          <w:rFonts w:ascii="Georgia" w:hAnsi="Georgia" w:cs="Georgia"/>
        </w:rPr>
        <w:t xml:space="preserve"> resident</w:t>
      </w:r>
      <w:r>
        <w:rPr>
          <w:rFonts w:ascii="Georgia" w:hAnsi="Georgia" w:cs="Georgia"/>
        </w:rPr>
        <w:t>s make the</w:t>
      </w:r>
      <w:r w:rsidR="00502F06">
        <w:rPr>
          <w:rFonts w:ascii="Georgia" w:hAnsi="Georgia" w:cs="Georgia"/>
        </w:rPr>
        <w:t>ir disdain towards them clear. In the past w</w:t>
      </w:r>
      <w:r>
        <w:rPr>
          <w:rFonts w:ascii="Georgia" w:hAnsi="Georgia" w:cs="Georgia"/>
        </w:rPr>
        <w:t xml:space="preserve">hen </w:t>
      </w:r>
      <w:r w:rsidR="00502F06">
        <w:rPr>
          <w:rFonts w:ascii="Georgia" w:hAnsi="Georgia" w:cs="Georgia"/>
        </w:rPr>
        <w:t xml:space="preserve">I have asked veterans how they feel when </w:t>
      </w:r>
      <w:r>
        <w:rPr>
          <w:rFonts w:ascii="Georgia" w:hAnsi="Georgia" w:cs="Georgia"/>
        </w:rPr>
        <w:t xml:space="preserve">Glen Beck and Sean Hannity bark about </w:t>
      </w:r>
      <w:r w:rsidR="00502F06">
        <w:rPr>
          <w:rFonts w:ascii="Georgia" w:hAnsi="Georgia" w:cs="Georgia"/>
        </w:rPr>
        <w:t xml:space="preserve">supporting our troops and </w:t>
      </w:r>
      <w:r w:rsidR="00F03A47">
        <w:rPr>
          <w:rFonts w:ascii="Georgia" w:hAnsi="Georgia" w:cs="Georgia"/>
        </w:rPr>
        <w:t>their feelings about</w:t>
      </w:r>
      <w:r w:rsidR="00502F06">
        <w:rPr>
          <w:rFonts w:ascii="Georgia" w:hAnsi="Georgia" w:cs="Georgia"/>
        </w:rPr>
        <w:t xml:space="preserve"> Bush </w:t>
      </w:r>
      <w:r w:rsidR="00F03A47">
        <w:rPr>
          <w:rFonts w:ascii="Georgia" w:hAnsi="Georgia" w:cs="Georgia"/>
        </w:rPr>
        <w:t xml:space="preserve">and </w:t>
      </w:r>
      <w:r w:rsidR="00502F06">
        <w:rPr>
          <w:rFonts w:ascii="Georgia" w:hAnsi="Georgia" w:cs="Georgia"/>
        </w:rPr>
        <w:t xml:space="preserve">Obama, the generals, the VA </w:t>
      </w:r>
      <w:r w:rsidR="00C046E2">
        <w:rPr>
          <w:rFonts w:ascii="Georgia" w:hAnsi="Georgia" w:cs="Georgia"/>
        </w:rPr>
        <w:t xml:space="preserve">and </w:t>
      </w:r>
      <w:r w:rsidR="00376DE8">
        <w:rPr>
          <w:rFonts w:ascii="Georgia" w:hAnsi="Georgia" w:cs="Georgia"/>
        </w:rPr>
        <w:t xml:space="preserve">corporate </w:t>
      </w:r>
      <w:r w:rsidR="00502F06">
        <w:rPr>
          <w:rFonts w:ascii="Georgia" w:hAnsi="Georgia" w:cs="Georgia"/>
        </w:rPr>
        <w:t xml:space="preserve">media </w:t>
      </w:r>
      <w:r w:rsidR="00C046E2">
        <w:rPr>
          <w:rFonts w:ascii="Georgia" w:hAnsi="Georgia" w:cs="Georgia"/>
        </w:rPr>
        <w:t>refusing to confront</w:t>
      </w:r>
      <w:r w:rsidR="00376DE8">
        <w:rPr>
          <w:rFonts w:ascii="Georgia" w:hAnsi="Georgia" w:cs="Georgia"/>
        </w:rPr>
        <w:t xml:space="preserve"> this national disgrace</w:t>
      </w:r>
      <w:r w:rsidR="00F03A47">
        <w:rPr>
          <w:rFonts w:ascii="Georgia" w:hAnsi="Georgia" w:cs="Georgia"/>
        </w:rPr>
        <w:t xml:space="preserve">, they have said, “I can speak for every vet I have met. Only now do we realize what absolute degenerate hypocrites we are as a society.”  This </w:t>
      </w:r>
      <w:r w:rsidR="00C046E2">
        <w:rPr>
          <w:rFonts w:ascii="Georgia" w:hAnsi="Georgia" w:cs="Georgia"/>
        </w:rPr>
        <w:t xml:space="preserve">is another example showing how </w:t>
      </w:r>
      <w:r w:rsidR="00F03A47">
        <w:rPr>
          <w:rFonts w:ascii="Georgia" w:hAnsi="Georgia" w:cs="Georgia"/>
        </w:rPr>
        <w:t xml:space="preserve">violence is pervasive even at the highest levels of American culture. </w:t>
      </w:r>
    </w:p>
    <w:p w14:paraId="238C9045" w14:textId="628763E8" w:rsidR="00F933D8" w:rsidRPr="00A00552" w:rsidRDefault="00F933D8" w:rsidP="00283A60">
      <w:pPr>
        <w:widowControl w:val="0"/>
        <w:autoSpaceDE w:val="0"/>
        <w:autoSpaceDN w:val="0"/>
        <w:adjustRightInd w:val="0"/>
        <w:spacing w:after="180" w:line="360" w:lineRule="auto"/>
        <w:rPr>
          <w:rFonts w:ascii="Georgia" w:hAnsi="Georgia" w:cs="Georgia"/>
          <w:b/>
        </w:rPr>
      </w:pPr>
      <w:r w:rsidRPr="00A00552">
        <w:rPr>
          <w:rFonts w:ascii="Georgia" w:hAnsi="Georgia" w:cs="Georgia"/>
          <w:b/>
        </w:rPr>
        <w:t>Child Abuse</w:t>
      </w:r>
    </w:p>
    <w:p w14:paraId="0F4EEF58" w14:textId="3D09F758" w:rsidR="00F10296" w:rsidRDefault="00F933D8" w:rsidP="00F10296">
      <w:pPr>
        <w:widowControl w:val="0"/>
        <w:autoSpaceDE w:val="0"/>
        <w:autoSpaceDN w:val="0"/>
        <w:adjustRightInd w:val="0"/>
        <w:spacing w:after="180" w:line="360" w:lineRule="auto"/>
        <w:rPr>
          <w:rFonts w:ascii="Georgia" w:hAnsi="Georgia" w:cs="Georgia"/>
        </w:rPr>
      </w:pPr>
      <w:r>
        <w:rPr>
          <w:rFonts w:ascii="Georgia" w:hAnsi="Georgia" w:cs="Georgia"/>
        </w:rPr>
        <w:lastRenderedPageBreak/>
        <w:t>W</w:t>
      </w:r>
      <w:r w:rsidR="00F10296">
        <w:rPr>
          <w:rFonts w:ascii="Georgia" w:hAnsi="Georgia" w:cs="Georgia"/>
        </w:rPr>
        <w:t xml:space="preserve">hy are we not addressing the nation’s epidemic of child abuse that ranks highest among developed </w:t>
      </w:r>
      <w:proofErr w:type="gramStart"/>
      <w:r w:rsidR="00F10296">
        <w:rPr>
          <w:rFonts w:ascii="Georgia" w:hAnsi="Georgia" w:cs="Georgia"/>
        </w:rPr>
        <w:t>nations.</w:t>
      </w:r>
      <w:proofErr w:type="gramEnd"/>
      <w:r w:rsidR="00F10296">
        <w:rPr>
          <w:rFonts w:ascii="Georgia" w:hAnsi="Georgia" w:cs="Georgia"/>
        </w:rPr>
        <w:t xml:space="preserve"> According to the Department of Health and Human Services 6 million children were abused in 2011 and abuse has been increasing equally across ethnic, religious, socioeconomic and educational level groups. Five children, 80 percent under 4 years of age, die from abuse every day. This is a conservative estimate because an additional 50-60 percent of child-abuse fatalities go unreported on death certificates. Where is the mourning for the almost 2000 children who die from abuse, not associated with weapons, in this country?</w:t>
      </w:r>
    </w:p>
    <w:p w14:paraId="4262C1D0" w14:textId="61B2100B" w:rsidR="00F933D8" w:rsidRPr="00A00552" w:rsidRDefault="00F933D8" w:rsidP="00F10296">
      <w:pPr>
        <w:widowControl w:val="0"/>
        <w:autoSpaceDE w:val="0"/>
        <w:autoSpaceDN w:val="0"/>
        <w:adjustRightInd w:val="0"/>
        <w:spacing w:after="180" w:line="360" w:lineRule="auto"/>
        <w:rPr>
          <w:rFonts w:ascii="Georgia" w:hAnsi="Georgia" w:cs="Georgia"/>
          <w:b/>
        </w:rPr>
      </w:pPr>
      <w:r w:rsidRPr="00A00552">
        <w:rPr>
          <w:rFonts w:ascii="Georgia" w:hAnsi="Georgia" w:cs="Georgia"/>
          <w:b/>
        </w:rPr>
        <w:t>Bullying and Violence</w:t>
      </w:r>
    </w:p>
    <w:p w14:paraId="6240C7AD" w14:textId="094C835A" w:rsidR="00F10296" w:rsidRDefault="000861AD" w:rsidP="00F10296">
      <w:pPr>
        <w:widowControl w:val="0"/>
        <w:autoSpaceDE w:val="0"/>
        <w:autoSpaceDN w:val="0"/>
        <w:adjustRightInd w:val="0"/>
        <w:spacing w:after="180" w:line="360" w:lineRule="auto"/>
        <w:rPr>
          <w:rFonts w:ascii="Georgia" w:hAnsi="Georgia" w:cs="Georgia"/>
        </w:rPr>
      </w:pPr>
      <w:r>
        <w:rPr>
          <w:rFonts w:ascii="Georgia" w:hAnsi="Georgia" w:cs="Georgia"/>
        </w:rPr>
        <w:t>T</w:t>
      </w:r>
      <w:r w:rsidR="00F10296">
        <w:rPr>
          <w:rFonts w:ascii="Georgia" w:hAnsi="Georgia" w:cs="Georgia"/>
        </w:rPr>
        <w:t xml:space="preserve">here is another epidemic, what the Crisis Prevention Institute calls the “silent epidemic,” of children abusing </w:t>
      </w:r>
      <w:proofErr w:type="gramStart"/>
      <w:r w:rsidR="00F10296">
        <w:rPr>
          <w:rFonts w:ascii="Georgia" w:hAnsi="Georgia" w:cs="Georgia"/>
        </w:rPr>
        <w:t>children that is</w:t>
      </w:r>
      <w:proofErr w:type="gramEnd"/>
      <w:r w:rsidR="00F10296">
        <w:rPr>
          <w:rFonts w:ascii="Georgia" w:hAnsi="Georgia" w:cs="Georgia"/>
        </w:rPr>
        <w:t xml:space="preserve"> ravaging the country.  Special needs children, such as Adam </w:t>
      </w:r>
      <w:proofErr w:type="spellStart"/>
      <w:r w:rsidR="00F10296">
        <w:rPr>
          <w:rFonts w:ascii="Georgia" w:hAnsi="Georgia" w:cs="Georgia"/>
        </w:rPr>
        <w:t>Lanza</w:t>
      </w:r>
      <w:proofErr w:type="spellEnd"/>
      <w:r w:rsidR="00F10296">
        <w:rPr>
          <w:rFonts w:ascii="Georgia" w:hAnsi="Georgia" w:cs="Georgia"/>
        </w:rPr>
        <w:t xml:space="preserve">, are especially singled out as victims. For example, in October of 2009, another young adult with </w:t>
      </w:r>
      <w:proofErr w:type="spellStart"/>
      <w:r w:rsidR="00F10296">
        <w:rPr>
          <w:rFonts w:ascii="Georgia" w:hAnsi="Georgia" w:cs="Georgia"/>
        </w:rPr>
        <w:t>Aspergers</w:t>
      </w:r>
      <w:proofErr w:type="spellEnd"/>
      <w:r w:rsidR="00F10296">
        <w:rPr>
          <w:rFonts w:ascii="Georgia" w:hAnsi="Georgia" w:cs="Georgia"/>
        </w:rPr>
        <w:t xml:space="preserve"> Syndrome, 17 year old Tyler Long from Murray County GA</w:t>
      </w:r>
      <w:proofErr w:type="gramStart"/>
      <w:r w:rsidR="00F10296">
        <w:rPr>
          <w:rFonts w:ascii="Georgia" w:hAnsi="Georgia" w:cs="Georgia"/>
        </w:rPr>
        <w:t>,  was</w:t>
      </w:r>
      <w:proofErr w:type="gramEnd"/>
      <w:r w:rsidR="00F10296">
        <w:rPr>
          <w:rFonts w:ascii="Georgia" w:hAnsi="Georgia" w:cs="Georgia"/>
        </w:rPr>
        <w:t xml:space="preserve"> the victim of school bullying. Tyler however turned his rage upon himself by committing suicide. Dan </w:t>
      </w:r>
      <w:proofErr w:type="spellStart"/>
      <w:r w:rsidR="00F10296">
        <w:rPr>
          <w:rFonts w:ascii="Georgia" w:hAnsi="Georgia" w:cs="Georgia"/>
        </w:rPr>
        <w:t>Olweus</w:t>
      </w:r>
      <w:proofErr w:type="spellEnd"/>
      <w:r w:rsidR="00F10296">
        <w:rPr>
          <w:rFonts w:ascii="Georgia" w:hAnsi="Georgia" w:cs="Georgia"/>
        </w:rPr>
        <w:t xml:space="preserve"> at the National School Safety Center estimates 2.1 million bullies in the American school system. This violent behavior has contributed to almost 300,000 students being physically attacked in secondary schools every month. Approximately 160,000 children every day miss school out of fear and intimidation from bullying threats by other students.  </w:t>
      </w:r>
      <w:r>
        <w:rPr>
          <w:rFonts w:ascii="Georgia" w:hAnsi="Georgia" w:cs="Georgia"/>
        </w:rPr>
        <w:t>Many of our most deluded corporate and political leaders want</w:t>
      </w:r>
      <w:r w:rsidR="00F03A47">
        <w:rPr>
          <w:rFonts w:ascii="Georgia" w:hAnsi="Georgia" w:cs="Georgia"/>
        </w:rPr>
        <w:t xml:space="preserve"> to blame teachers for th</w:t>
      </w:r>
      <w:r>
        <w:rPr>
          <w:rFonts w:ascii="Georgia" w:hAnsi="Georgia" w:cs="Georgia"/>
        </w:rPr>
        <w:t xml:space="preserve">e failures of students learning. The truth is probably closer to the fact that for many </w:t>
      </w:r>
      <w:r w:rsidR="00F03A47">
        <w:rPr>
          <w:rFonts w:ascii="Georgia" w:hAnsi="Georgia" w:cs="Georgia"/>
        </w:rPr>
        <w:t>children</w:t>
      </w:r>
      <w:r>
        <w:rPr>
          <w:rFonts w:ascii="Georgia" w:hAnsi="Georgia" w:cs="Georgia"/>
        </w:rPr>
        <w:t>,</w:t>
      </w:r>
      <w:r w:rsidR="00F03A47">
        <w:rPr>
          <w:rFonts w:ascii="Georgia" w:hAnsi="Georgia" w:cs="Georgia"/>
        </w:rPr>
        <w:t xml:space="preserve"> schools are only dysfun</w:t>
      </w:r>
      <w:r w:rsidR="00AA3C72">
        <w:rPr>
          <w:rFonts w:ascii="Georgia" w:hAnsi="Georgia" w:cs="Georgia"/>
        </w:rPr>
        <w:t xml:space="preserve">ctional care centers for intimidation and maltreatment. </w:t>
      </w:r>
    </w:p>
    <w:p w14:paraId="6A392757" w14:textId="0C529EA4" w:rsidR="00F10296" w:rsidRDefault="00F10296" w:rsidP="00F10296">
      <w:pPr>
        <w:widowControl w:val="0"/>
        <w:autoSpaceDE w:val="0"/>
        <w:autoSpaceDN w:val="0"/>
        <w:adjustRightInd w:val="0"/>
        <w:spacing w:after="180" w:line="360" w:lineRule="auto"/>
        <w:rPr>
          <w:rFonts w:ascii="Georgia" w:hAnsi="Georgia" w:cs="Georgia"/>
        </w:rPr>
      </w:pPr>
      <w:r>
        <w:rPr>
          <w:rFonts w:ascii="Georgia" w:hAnsi="Georgia" w:cs="Georgia"/>
        </w:rPr>
        <w:t>Other statistics are more shocking and should make us pause when we consider the Sandy Hook shooting and many other mass killings before it. An estimated 90 percent of 4</w:t>
      </w:r>
      <w:r w:rsidRPr="007928CA">
        <w:rPr>
          <w:rFonts w:ascii="Georgia" w:hAnsi="Georgia" w:cs="Georgia"/>
          <w:vertAlign w:val="superscript"/>
        </w:rPr>
        <w:t>th</w:t>
      </w:r>
      <w:r>
        <w:rPr>
          <w:rFonts w:ascii="Georgia" w:hAnsi="Georgia" w:cs="Georgia"/>
        </w:rPr>
        <w:t xml:space="preserve"> thru 8</w:t>
      </w:r>
      <w:r w:rsidRPr="007928CA">
        <w:rPr>
          <w:rFonts w:ascii="Georgia" w:hAnsi="Georgia" w:cs="Georgia"/>
          <w:vertAlign w:val="superscript"/>
        </w:rPr>
        <w:t>th</w:t>
      </w:r>
      <w:r>
        <w:rPr>
          <w:rFonts w:ascii="Georgia" w:hAnsi="Georgia" w:cs="Georgia"/>
        </w:rPr>
        <w:t xml:space="preserve"> graders report being victims of bullying; 86 percent of students believe that victimized students will turn to lethal violence for revenge, and 61 percent of students believe that physical abuse at home is the cause for kids shooting others. </w:t>
      </w:r>
    </w:p>
    <w:p w14:paraId="39D1C58B" w14:textId="3F944854" w:rsidR="00AA3C72" w:rsidRPr="00A00552" w:rsidRDefault="00AA3C72" w:rsidP="00F10296">
      <w:pPr>
        <w:widowControl w:val="0"/>
        <w:autoSpaceDE w:val="0"/>
        <w:autoSpaceDN w:val="0"/>
        <w:adjustRightInd w:val="0"/>
        <w:spacing w:after="180" w:line="360" w:lineRule="auto"/>
        <w:rPr>
          <w:rFonts w:ascii="Georgia" w:hAnsi="Georgia" w:cs="Georgia"/>
          <w:b/>
        </w:rPr>
      </w:pPr>
      <w:r w:rsidRPr="00A00552">
        <w:rPr>
          <w:rFonts w:ascii="Georgia" w:hAnsi="Georgia" w:cs="Georgia"/>
          <w:b/>
        </w:rPr>
        <w:t>The New Violence of Cyber-Bullying</w:t>
      </w:r>
    </w:p>
    <w:p w14:paraId="2D7E063C" w14:textId="325E2AF6" w:rsidR="002B7E7A" w:rsidRDefault="002B7E7A" w:rsidP="00F10296">
      <w:pPr>
        <w:widowControl w:val="0"/>
        <w:autoSpaceDE w:val="0"/>
        <w:autoSpaceDN w:val="0"/>
        <w:adjustRightInd w:val="0"/>
        <w:spacing w:after="180" w:line="360" w:lineRule="auto"/>
        <w:rPr>
          <w:rFonts w:ascii="Georgia" w:hAnsi="Georgia" w:cs="Georgia"/>
        </w:rPr>
      </w:pPr>
      <w:r>
        <w:rPr>
          <w:rFonts w:ascii="Georgia" w:hAnsi="Georgia" w:cs="Georgia"/>
        </w:rPr>
        <w:t xml:space="preserve">Along with new technologies, a </w:t>
      </w:r>
      <w:r w:rsidR="000861AD">
        <w:rPr>
          <w:rFonts w:ascii="Georgia" w:hAnsi="Georgia" w:cs="Georgia"/>
        </w:rPr>
        <w:t>more</w:t>
      </w:r>
      <w:r>
        <w:rPr>
          <w:rFonts w:ascii="Georgia" w:hAnsi="Georgia" w:cs="Georgia"/>
        </w:rPr>
        <w:t xml:space="preserve"> interconnected world </w:t>
      </w:r>
      <w:r w:rsidR="000861AD">
        <w:rPr>
          <w:rFonts w:ascii="Georgia" w:hAnsi="Georgia" w:cs="Georgia"/>
        </w:rPr>
        <w:t>through</w:t>
      </w:r>
      <w:r>
        <w:rPr>
          <w:rFonts w:ascii="Georgia" w:hAnsi="Georgia" w:cs="Georgia"/>
        </w:rPr>
        <w:t xml:space="preserve"> telecommunication advances and the </w:t>
      </w:r>
      <w:proofErr w:type="gramStart"/>
      <w:r>
        <w:rPr>
          <w:rFonts w:ascii="Georgia" w:hAnsi="Georgia" w:cs="Georgia"/>
        </w:rPr>
        <w:t>internet</w:t>
      </w:r>
      <w:proofErr w:type="gramEnd"/>
      <w:r>
        <w:rPr>
          <w:rFonts w:ascii="Georgia" w:hAnsi="Georgia" w:cs="Georgia"/>
        </w:rPr>
        <w:t xml:space="preserve">, bullying is </w:t>
      </w:r>
      <w:r w:rsidR="000861AD">
        <w:rPr>
          <w:rFonts w:ascii="Georgia" w:hAnsi="Georgia" w:cs="Georgia"/>
        </w:rPr>
        <w:t>no longer</w:t>
      </w:r>
      <w:r>
        <w:rPr>
          <w:rFonts w:ascii="Georgia" w:hAnsi="Georgia" w:cs="Georgia"/>
        </w:rPr>
        <w:t xml:space="preserve"> limited to school grounds. Entire organizations are now founded to fight against the rise in cyber bullying that has </w:t>
      </w:r>
      <w:r>
        <w:rPr>
          <w:rFonts w:ascii="Georgia" w:hAnsi="Georgia" w:cs="Georgia"/>
        </w:rPr>
        <w:lastRenderedPageBreak/>
        <w:t xml:space="preserve">affected 43% of school children, mostly directed against girls. The psychological and emotional traumas from cyber bullying are comparable to real life bullying. Because it is easier for a bully to get away with taunting and demeaning another student in the virtual world, cyber bullying is growing into </w:t>
      </w:r>
      <w:r w:rsidR="000861AD">
        <w:rPr>
          <w:rFonts w:ascii="Georgia" w:hAnsi="Georgia" w:cs="Georgia"/>
        </w:rPr>
        <w:t xml:space="preserve">a </w:t>
      </w:r>
      <w:r>
        <w:rPr>
          <w:rFonts w:ascii="Georgia" w:hAnsi="Georgia" w:cs="Georgia"/>
        </w:rPr>
        <w:t xml:space="preserve">serious problem without any certain solutions. </w:t>
      </w:r>
    </w:p>
    <w:p w14:paraId="36A78865" w14:textId="54286847" w:rsidR="00AA3C72" w:rsidRPr="00A00552" w:rsidRDefault="00AA3C72" w:rsidP="0096469A">
      <w:pPr>
        <w:widowControl w:val="0"/>
        <w:autoSpaceDE w:val="0"/>
        <w:autoSpaceDN w:val="0"/>
        <w:adjustRightInd w:val="0"/>
        <w:spacing w:after="180" w:line="360" w:lineRule="auto"/>
        <w:rPr>
          <w:rFonts w:ascii="Georgia" w:hAnsi="Georgia" w:cs="Georgia"/>
          <w:b/>
        </w:rPr>
      </w:pPr>
      <w:r w:rsidRPr="00A00552">
        <w:rPr>
          <w:rFonts w:ascii="Georgia" w:hAnsi="Georgia" w:cs="Georgia"/>
          <w:b/>
        </w:rPr>
        <w:t xml:space="preserve">Big </w:t>
      </w:r>
      <w:proofErr w:type="spellStart"/>
      <w:r w:rsidRPr="00A00552">
        <w:rPr>
          <w:rFonts w:ascii="Georgia" w:hAnsi="Georgia" w:cs="Georgia"/>
          <w:b/>
        </w:rPr>
        <w:t>Pharma</w:t>
      </w:r>
      <w:proofErr w:type="spellEnd"/>
      <w:r w:rsidRPr="00A00552">
        <w:rPr>
          <w:rFonts w:ascii="Georgia" w:hAnsi="Georgia" w:cs="Georgia"/>
          <w:b/>
        </w:rPr>
        <w:t xml:space="preserve"> as Big Bully</w:t>
      </w:r>
    </w:p>
    <w:p w14:paraId="58A1909E" w14:textId="44FBA508" w:rsidR="00D921EB" w:rsidRDefault="00F91ACC" w:rsidP="0096469A">
      <w:pPr>
        <w:widowControl w:val="0"/>
        <w:autoSpaceDE w:val="0"/>
        <w:autoSpaceDN w:val="0"/>
        <w:adjustRightInd w:val="0"/>
        <w:spacing w:after="180" w:line="360" w:lineRule="auto"/>
        <w:rPr>
          <w:rFonts w:ascii="Georgia" w:hAnsi="Georgia" w:cs="Georgia"/>
        </w:rPr>
      </w:pPr>
      <w:r>
        <w:rPr>
          <w:rFonts w:ascii="Georgia" w:hAnsi="Georgia" w:cs="Georgia"/>
        </w:rPr>
        <w:t xml:space="preserve">Each of the </w:t>
      </w:r>
      <w:r w:rsidR="00283A60">
        <w:rPr>
          <w:rFonts w:ascii="Georgia" w:hAnsi="Georgia" w:cs="Georgia"/>
        </w:rPr>
        <w:t>institutions</w:t>
      </w:r>
      <w:r w:rsidR="00353396">
        <w:rPr>
          <w:rFonts w:ascii="Georgia" w:hAnsi="Georgia" w:cs="Georgia"/>
        </w:rPr>
        <w:t xml:space="preserve"> associated with the violence noted above</w:t>
      </w:r>
      <w:r w:rsidR="00283A60">
        <w:rPr>
          <w:rFonts w:ascii="Georgia" w:hAnsi="Georgia" w:cs="Georgia"/>
        </w:rPr>
        <w:t xml:space="preserve">, private and pubic, </w:t>
      </w:r>
      <w:r>
        <w:rPr>
          <w:rFonts w:ascii="Georgia" w:hAnsi="Georgia" w:cs="Georgia"/>
        </w:rPr>
        <w:t xml:space="preserve">benefit from </w:t>
      </w:r>
      <w:r w:rsidR="00F10296">
        <w:rPr>
          <w:rFonts w:ascii="Georgia" w:hAnsi="Georgia" w:cs="Georgia"/>
        </w:rPr>
        <w:t>cruelty</w:t>
      </w:r>
      <w:r w:rsidR="00283A60">
        <w:rPr>
          <w:rFonts w:ascii="Georgia" w:hAnsi="Georgia" w:cs="Georgia"/>
        </w:rPr>
        <w:t xml:space="preserve">.  </w:t>
      </w:r>
      <w:r w:rsidR="00F10296">
        <w:rPr>
          <w:rFonts w:ascii="Georgia" w:hAnsi="Georgia" w:cs="Georgia"/>
        </w:rPr>
        <w:t>However, two other</w:t>
      </w:r>
      <w:r w:rsidR="00270966">
        <w:rPr>
          <w:rFonts w:ascii="Georgia" w:hAnsi="Georgia" w:cs="Georgia"/>
        </w:rPr>
        <w:t xml:space="preserve"> </w:t>
      </w:r>
      <w:r w:rsidR="00F10296">
        <w:rPr>
          <w:rFonts w:ascii="Georgia" w:hAnsi="Georgia" w:cs="Georgia"/>
        </w:rPr>
        <w:t>institutions have contributed</w:t>
      </w:r>
      <w:r w:rsidR="00270966">
        <w:rPr>
          <w:rFonts w:ascii="Georgia" w:hAnsi="Georgia" w:cs="Georgia"/>
        </w:rPr>
        <w:t xml:space="preserve"> directly to most </w:t>
      </w:r>
      <w:r w:rsidR="00353396">
        <w:rPr>
          <w:rFonts w:ascii="Georgia" w:hAnsi="Georgia" w:cs="Georgia"/>
        </w:rPr>
        <w:t xml:space="preserve">of the </w:t>
      </w:r>
      <w:r w:rsidR="00270966">
        <w:rPr>
          <w:rFonts w:ascii="Georgia" w:hAnsi="Georgia" w:cs="Georgia"/>
        </w:rPr>
        <w:t xml:space="preserve">indiscriminate mass shootings </w:t>
      </w:r>
      <w:r w:rsidR="00F10296">
        <w:rPr>
          <w:rFonts w:ascii="Georgia" w:hAnsi="Georgia" w:cs="Georgia"/>
        </w:rPr>
        <w:t>over the</w:t>
      </w:r>
      <w:r w:rsidR="00270966">
        <w:rPr>
          <w:rFonts w:ascii="Georgia" w:hAnsi="Georgia" w:cs="Georgia"/>
        </w:rPr>
        <w:t xml:space="preserve"> past </w:t>
      </w:r>
      <w:r w:rsidR="00353396">
        <w:rPr>
          <w:rFonts w:ascii="Georgia" w:hAnsi="Georgia" w:cs="Georgia"/>
        </w:rPr>
        <w:t>20</w:t>
      </w:r>
      <w:r w:rsidR="00270966">
        <w:rPr>
          <w:rFonts w:ascii="Georgia" w:hAnsi="Georgia" w:cs="Georgia"/>
        </w:rPr>
        <w:t xml:space="preserve"> years: </w:t>
      </w:r>
      <w:r w:rsidR="002A1C84">
        <w:rPr>
          <w:rFonts w:ascii="Georgia" w:hAnsi="Georgia" w:cs="Georgia"/>
        </w:rPr>
        <w:t>the pharmaceutical industrial complex, including the entire psychiatric establishment, and our federal health agencies</w:t>
      </w:r>
      <w:r w:rsidR="00270966">
        <w:rPr>
          <w:rFonts w:ascii="Georgia" w:hAnsi="Georgia" w:cs="Georgia"/>
        </w:rPr>
        <w:t>, particularly the Department of Health and Human Services and the Food and Drug Admin</w:t>
      </w:r>
      <w:r w:rsidR="00F95025">
        <w:rPr>
          <w:rFonts w:ascii="Georgia" w:hAnsi="Georgia" w:cs="Georgia"/>
        </w:rPr>
        <w:t>i</w:t>
      </w:r>
      <w:r w:rsidR="00270966">
        <w:rPr>
          <w:rFonts w:ascii="Georgia" w:hAnsi="Georgia" w:cs="Georgia"/>
        </w:rPr>
        <w:t>stration</w:t>
      </w:r>
      <w:r w:rsidR="002A1C84">
        <w:rPr>
          <w:rFonts w:ascii="Georgia" w:hAnsi="Georgia" w:cs="Georgia"/>
        </w:rPr>
        <w:t xml:space="preserve">. </w:t>
      </w:r>
      <w:r w:rsidR="005803BE">
        <w:rPr>
          <w:rFonts w:ascii="Georgia" w:hAnsi="Georgia" w:cs="Georgia"/>
        </w:rPr>
        <w:t xml:space="preserve"> </w:t>
      </w:r>
    </w:p>
    <w:p w14:paraId="376E4565" w14:textId="7A68D4FA" w:rsidR="00D11581" w:rsidRDefault="00D11581" w:rsidP="0096469A">
      <w:pPr>
        <w:widowControl w:val="0"/>
        <w:autoSpaceDE w:val="0"/>
        <w:autoSpaceDN w:val="0"/>
        <w:adjustRightInd w:val="0"/>
        <w:spacing w:after="180" w:line="360" w:lineRule="auto"/>
        <w:rPr>
          <w:rFonts w:ascii="Georgia" w:hAnsi="Georgia" w:cs="Georgia"/>
        </w:rPr>
      </w:pPr>
      <w:r>
        <w:rPr>
          <w:rFonts w:ascii="Georgia" w:hAnsi="Georgia" w:cs="Georgia"/>
        </w:rPr>
        <w:t xml:space="preserve">Is there a direct causal relationship between the </w:t>
      </w:r>
      <w:r w:rsidR="00270966">
        <w:rPr>
          <w:rFonts w:ascii="Georgia" w:hAnsi="Georgia" w:cs="Georgia"/>
        </w:rPr>
        <w:t xml:space="preserve">epidemic in drug prescriptions for mental health and the rise in mass shootings, such as the latest at Sandy Hook? </w:t>
      </w:r>
      <w:r w:rsidR="00E610D4">
        <w:rPr>
          <w:rFonts w:ascii="Georgia" w:hAnsi="Georgia" w:cs="Georgia"/>
        </w:rPr>
        <w:t xml:space="preserve">It </w:t>
      </w:r>
      <w:r w:rsidR="00CA72EB">
        <w:rPr>
          <w:rFonts w:ascii="Georgia" w:hAnsi="Georgia" w:cs="Georgia"/>
        </w:rPr>
        <w:t xml:space="preserve">is now well established that the majority of teenagers and young adults responsible for mass </w:t>
      </w:r>
      <w:r w:rsidR="00353396">
        <w:rPr>
          <w:rFonts w:ascii="Georgia" w:hAnsi="Georgia" w:cs="Georgia"/>
        </w:rPr>
        <w:t>shoot</w:t>
      </w:r>
      <w:r w:rsidR="00CA72EB">
        <w:rPr>
          <w:rFonts w:ascii="Georgia" w:hAnsi="Georgia" w:cs="Georgia"/>
        </w:rPr>
        <w:t xml:space="preserve">ings were taking medications for psychological conditions. </w:t>
      </w:r>
      <w:r w:rsidR="00E610D4">
        <w:rPr>
          <w:rFonts w:ascii="Georgia" w:hAnsi="Georgia" w:cs="Georgia"/>
        </w:rPr>
        <w:t xml:space="preserve">Physician </w:t>
      </w:r>
      <w:hyperlink r:id="rId7" w:history="1">
        <w:r w:rsidR="00E610D4" w:rsidRPr="00E610D4">
          <w:rPr>
            <w:rStyle w:val="Hyperlink"/>
            <w:rFonts w:ascii="Georgia" w:hAnsi="Georgia" w:cs="Georgia"/>
          </w:rPr>
          <w:t xml:space="preserve">Dr. Gary </w:t>
        </w:r>
        <w:proofErr w:type="spellStart"/>
        <w:r w:rsidR="00E610D4" w:rsidRPr="00E610D4">
          <w:rPr>
            <w:rStyle w:val="Hyperlink"/>
            <w:rFonts w:ascii="Georgia" w:hAnsi="Georgia" w:cs="Georgia"/>
          </w:rPr>
          <w:t>Kohls</w:t>
        </w:r>
        <w:proofErr w:type="spellEnd"/>
      </w:hyperlink>
      <w:proofErr w:type="gramStart"/>
      <w:r w:rsidR="00D921EB">
        <w:rPr>
          <w:rFonts w:ascii="Georgia" w:hAnsi="Georgia" w:cs="Georgia"/>
        </w:rPr>
        <w:t xml:space="preserve"> </w:t>
      </w:r>
      <w:r w:rsidR="00E610D4">
        <w:rPr>
          <w:rFonts w:ascii="Georgia" w:hAnsi="Georgia" w:cs="Georgia"/>
        </w:rPr>
        <w:t xml:space="preserve"> has</w:t>
      </w:r>
      <w:proofErr w:type="gramEnd"/>
      <w:r w:rsidR="00E610D4">
        <w:rPr>
          <w:rFonts w:ascii="Georgia" w:hAnsi="Georgia" w:cs="Georgia"/>
        </w:rPr>
        <w:t xml:space="preserve"> documented numerous </w:t>
      </w:r>
      <w:r w:rsidR="009C483D">
        <w:rPr>
          <w:rFonts w:ascii="Georgia" w:hAnsi="Georgia" w:cs="Georgia"/>
        </w:rPr>
        <w:t xml:space="preserve">student </w:t>
      </w:r>
      <w:r w:rsidR="00E610D4">
        <w:rPr>
          <w:rFonts w:ascii="Georgia" w:hAnsi="Georgia" w:cs="Georgia"/>
        </w:rPr>
        <w:t>homicides that have been traced to psychotropic drugs. T</w:t>
      </w:r>
      <w:r w:rsidR="00D921EB">
        <w:rPr>
          <w:rFonts w:ascii="Georgia" w:hAnsi="Georgia" w:cs="Georgia"/>
        </w:rPr>
        <w:t xml:space="preserve">he most frequent medications found in student homicides have been </w:t>
      </w:r>
      <w:proofErr w:type="spellStart"/>
      <w:r w:rsidR="00D921EB">
        <w:rPr>
          <w:rFonts w:ascii="Georgia" w:hAnsi="Georgia" w:cs="Georgia"/>
        </w:rPr>
        <w:t>Luvox</w:t>
      </w:r>
      <w:proofErr w:type="spellEnd"/>
      <w:r w:rsidR="00D921EB">
        <w:rPr>
          <w:rFonts w:ascii="Georgia" w:hAnsi="Georgia" w:cs="Georgia"/>
        </w:rPr>
        <w:t xml:space="preserve">, Prozac, Paxil, Ritalin and Zoloft. </w:t>
      </w:r>
      <w:r>
        <w:rPr>
          <w:rFonts w:ascii="Georgia" w:hAnsi="Georgia" w:cs="Georgia"/>
        </w:rPr>
        <w:t xml:space="preserve">  </w:t>
      </w:r>
      <w:r w:rsidR="00AA3C72">
        <w:rPr>
          <w:rFonts w:ascii="Georgia" w:hAnsi="Georgia" w:cs="Georgia"/>
        </w:rPr>
        <w:t>How can there be almost 100 mass shootings in 20 years, almost all the killers have been on psychiatric drugs or in withdrawal, and no one at the national level can see an association?</w:t>
      </w:r>
    </w:p>
    <w:p w14:paraId="2F78901C" w14:textId="1C8B338D" w:rsidR="00D1399E" w:rsidRDefault="00D1399E" w:rsidP="0096469A">
      <w:pPr>
        <w:widowControl w:val="0"/>
        <w:autoSpaceDE w:val="0"/>
        <w:autoSpaceDN w:val="0"/>
        <w:adjustRightInd w:val="0"/>
        <w:spacing w:after="180" w:line="360" w:lineRule="auto"/>
        <w:rPr>
          <w:rFonts w:ascii="Georgia" w:hAnsi="Georgia" w:cs="Georgia"/>
        </w:rPr>
      </w:pPr>
      <w:r>
        <w:rPr>
          <w:rFonts w:ascii="Georgia" w:hAnsi="Georgia" w:cs="Georgia"/>
        </w:rPr>
        <w:t xml:space="preserve">On January 15 of this year, the Summit on Reducing Gun Violence in America at Johns Hopkins University completed its long deliberations to create a long litany of recommendations for </w:t>
      </w:r>
      <w:r w:rsidR="00353396">
        <w:rPr>
          <w:rFonts w:ascii="Georgia" w:hAnsi="Georgia" w:cs="Georgia"/>
        </w:rPr>
        <w:t>curtailing gun violence. Among the many proposed law changes, there is finally recognition that rules should be tightened for people with mental health problems and to mental health histories with the National Instant Check System used for gun buyers. However, nowhere are specific medications, especially the SSRI drugs that have been most associated with violence to self or others, mentioned and recommended as disqualifying criteria for a purchasing a gun.</w:t>
      </w:r>
    </w:p>
    <w:p w14:paraId="08F3D33A" w14:textId="60C49288" w:rsidR="0071295D" w:rsidRDefault="00AD2CD9" w:rsidP="00761C4A">
      <w:pPr>
        <w:widowControl w:val="0"/>
        <w:autoSpaceDE w:val="0"/>
        <w:autoSpaceDN w:val="0"/>
        <w:adjustRightInd w:val="0"/>
        <w:spacing w:after="180" w:line="360" w:lineRule="auto"/>
        <w:rPr>
          <w:rFonts w:ascii="Georgia" w:hAnsi="Georgia" w:cs="Georgia"/>
        </w:rPr>
      </w:pPr>
      <w:r>
        <w:rPr>
          <w:rFonts w:ascii="Georgia" w:hAnsi="Georgia" w:cs="Georgia"/>
        </w:rPr>
        <w:t xml:space="preserve">It is </w:t>
      </w:r>
      <w:r w:rsidR="0071295D">
        <w:rPr>
          <w:rFonts w:ascii="Georgia" w:hAnsi="Georgia" w:cs="Georgia"/>
        </w:rPr>
        <w:t>certain</w:t>
      </w:r>
      <w:r>
        <w:rPr>
          <w:rFonts w:ascii="Georgia" w:hAnsi="Georgia" w:cs="Georgia"/>
        </w:rPr>
        <w:t xml:space="preserve"> that </w:t>
      </w:r>
      <w:r w:rsidR="00F95025">
        <w:rPr>
          <w:rFonts w:ascii="Georgia" w:hAnsi="Georgia" w:cs="Georgia"/>
        </w:rPr>
        <w:t>the Sandy Hook shoo</w:t>
      </w:r>
      <w:r w:rsidR="0071295D">
        <w:rPr>
          <w:rFonts w:ascii="Georgia" w:hAnsi="Georgia" w:cs="Georgia"/>
        </w:rPr>
        <w:t xml:space="preserve">ter, </w:t>
      </w:r>
      <w:r>
        <w:rPr>
          <w:rFonts w:ascii="Georgia" w:hAnsi="Georgia" w:cs="Georgia"/>
        </w:rPr>
        <w:t xml:space="preserve">Adam </w:t>
      </w:r>
      <w:proofErr w:type="spellStart"/>
      <w:r>
        <w:rPr>
          <w:rFonts w:ascii="Georgia" w:hAnsi="Georgia" w:cs="Georgia"/>
        </w:rPr>
        <w:t>Lanza</w:t>
      </w:r>
      <w:proofErr w:type="spellEnd"/>
      <w:r w:rsidR="0071295D">
        <w:rPr>
          <w:rFonts w:ascii="Georgia" w:hAnsi="Georgia" w:cs="Georgia"/>
        </w:rPr>
        <w:t>,</w:t>
      </w:r>
      <w:r>
        <w:rPr>
          <w:rFonts w:ascii="Georgia" w:hAnsi="Georgia" w:cs="Georgia"/>
        </w:rPr>
        <w:t xml:space="preserve"> was </w:t>
      </w:r>
      <w:r w:rsidR="0011175D">
        <w:rPr>
          <w:rFonts w:ascii="Georgia" w:hAnsi="Georgia" w:cs="Georgia"/>
        </w:rPr>
        <w:t xml:space="preserve">prescribed </w:t>
      </w:r>
      <w:r>
        <w:rPr>
          <w:rFonts w:ascii="Georgia" w:hAnsi="Georgia" w:cs="Georgia"/>
        </w:rPr>
        <w:t xml:space="preserve">one or more medications for treating at least a diagnosis of </w:t>
      </w:r>
      <w:proofErr w:type="spellStart"/>
      <w:r>
        <w:rPr>
          <w:rFonts w:ascii="Georgia" w:hAnsi="Georgia" w:cs="Georgia"/>
        </w:rPr>
        <w:t>Aspergers</w:t>
      </w:r>
      <w:proofErr w:type="spellEnd"/>
      <w:r>
        <w:rPr>
          <w:rFonts w:ascii="Georgia" w:hAnsi="Georgia" w:cs="Georgia"/>
        </w:rPr>
        <w:t xml:space="preserve"> Syndrome. </w:t>
      </w:r>
      <w:r w:rsidR="00CA72EB">
        <w:rPr>
          <w:rFonts w:ascii="Georgia" w:hAnsi="Georgia" w:cs="Georgia"/>
        </w:rPr>
        <w:t>T</w:t>
      </w:r>
      <w:r w:rsidR="00092BC3">
        <w:rPr>
          <w:rFonts w:ascii="Georgia" w:hAnsi="Georgia" w:cs="Georgia"/>
        </w:rPr>
        <w:t xml:space="preserve">here is no single drug </w:t>
      </w:r>
      <w:r w:rsidR="00CA72EB">
        <w:rPr>
          <w:rFonts w:ascii="Georgia" w:hAnsi="Georgia" w:cs="Georgia"/>
        </w:rPr>
        <w:t xml:space="preserve">ideal for </w:t>
      </w:r>
      <w:proofErr w:type="spellStart"/>
      <w:r w:rsidR="00CA72EB">
        <w:rPr>
          <w:rFonts w:ascii="Georgia" w:hAnsi="Georgia" w:cs="Georgia"/>
        </w:rPr>
        <w:t>Aspergers</w:t>
      </w:r>
      <w:proofErr w:type="spellEnd"/>
      <w:r w:rsidR="00CA72EB">
        <w:rPr>
          <w:rFonts w:ascii="Georgia" w:hAnsi="Georgia" w:cs="Georgia"/>
        </w:rPr>
        <w:t xml:space="preserve">; therefore, </w:t>
      </w:r>
      <w:r w:rsidR="00092BC3">
        <w:rPr>
          <w:rFonts w:ascii="Georgia" w:hAnsi="Georgia" w:cs="Georgia"/>
        </w:rPr>
        <w:t xml:space="preserve">a cocktail of </w:t>
      </w:r>
      <w:r w:rsidR="0011175D">
        <w:rPr>
          <w:rFonts w:ascii="Georgia" w:hAnsi="Georgia" w:cs="Georgia"/>
        </w:rPr>
        <w:t xml:space="preserve">psychotropic drugs </w:t>
      </w:r>
      <w:r w:rsidR="00CA72EB">
        <w:rPr>
          <w:rFonts w:ascii="Georgia" w:hAnsi="Georgia" w:cs="Georgia"/>
        </w:rPr>
        <w:t>is</w:t>
      </w:r>
      <w:r w:rsidR="00092BC3">
        <w:rPr>
          <w:rFonts w:ascii="Georgia" w:hAnsi="Georgia" w:cs="Georgia"/>
        </w:rPr>
        <w:t xml:space="preserve"> frequently </w:t>
      </w:r>
      <w:proofErr w:type="gramStart"/>
      <w:r w:rsidR="00092BC3">
        <w:rPr>
          <w:rFonts w:ascii="Georgia" w:hAnsi="Georgia" w:cs="Georgia"/>
        </w:rPr>
        <w:t>prescribed</w:t>
      </w:r>
      <w:proofErr w:type="gramEnd"/>
      <w:r w:rsidR="00092BC3">
        <w:rPr>
          <w:rFonts w:ascii="Georgia" w:hAnsi="Georgia" w:cs="Georgia"/>
        </w:rPr>
        <w:t xml:space="preserve"> </w:t>
      </w:r>
      <w:r w:rsidR="0071295D">
        <w:rPr>
          <w:rFonts w:ascii="Georgia" w:hAnsi="Georgia" w:cs="Georgia"/>
        </w:rPr>
        <w:t xml:space="preserve">for a variety of symptoms observed in a patient. These </w:t>
      </w:r>
      <w:r w:rsidR="00CA72EB">
        <w:rPr>
          <w:rFonts w:ascii="Georgia" w:hAnsi="Georgia" w:cs="Georgia"/>
        </w:rPr>
        <w:t>drug combinations</w:t>
      </w:r>
      <w:r w:rsidR="0071295D">
        <w:rPr>
          <w:rFonts w:ascii="Georgia" w:hAnsi="Georgia" w:cs="Georgia"/>
        </w:rPr>
        <w:t xml:space="preserve"> can be deadly and </w:t>
      </w:r>
      <w:r w:rsidR="00CA72EB">
        <w:rPr>
          <w:rFonts w:ascii="Georgia" w:hAnsi="Georgia" w:cs="Georgia"/>
        </w:rPr>
        <w:t>no concise clinical studies have ever been performed to warn us about how these</w:t>
      </w:r>
      <w:r w:rsidR="0071295D">
        <w:rPr>
          <w:rFonts w:ascii="Georgia" w:hAnsi="Georgia" w:cs="Georgia"/>
        </w:rPr>
        <w:t xml:space="preserve"> drugs </w:t>
      </w:r>
      <w:r w:rsidR="00CA72EB">
        <w:rPr>
          <w:rFonts w:ascii="Georgia" w:hAnsi="Georgia" w:cs="Georgia"/>
        </w:rPr>
        <w:t xml:space="preserve">might </w:t>
      </w:r>
      <w:r w:rsidR="0071295D">
        <w:rPr>
          <w:rFonts w:ascii="Georgia" w:hAnsi="Georgia" w:cs="Georgia"/>
        </w:rPr>
        <w:t xml:space="preserve">interact when taken together.  </w:t>
      </w:r>
      <w:r w:rsidR="00CA72EB">
        <w:rPr>
          <w:rFonts w:ascii="Georgia" w:hAnsi="Georgia" w:cs="Georgia"/>
        </w:rPr>
        <w:t>It is has been the FDA’s gross neglect in permitting</w:t>
      </w:r>
      <w:r w:rsidR="000711B6">
        <w:rPr>
          <w:rFonts w:ascii="Georgia" w:hAnsi="Georgia" w:cs="Georgia"/>
        </w:rPr>
        <w:t xml:space="preserve"> these</w:t>
      </w:r>
      <w:r w:rsidR="00CA72EB">
        <w:rPr>
          <w:rFonts w:ascii="Georgia" w:hAnsi="Georgia" w:cs="Georgia"/>
        </w:rPr>
        <w:t xml:space="preserve"> dangerous psychotropic drugs to proliferate </w:t>
      </w:r>
      <w:r w:rsidR="000711B6">
        <w:rPr>
          <w:rFonts w:ascii="Georgia" w:hAnsi="Georgia" w:cs="Georgia"/>
        </w:rPr>
        <w:t xml:space="preserve">and reach epidemic proportions as a first course of treatment for </w:t>
      </w:r>
      <w:r w:rsidR="00353396">
        <w:rPr>
          <w:rFonts w:ascii="Georgia" w:hAnsi="Georgia" w:cs="Georgia"/>
        </w:rPr>
        <w:t>countless children and teens</w:t>
      </w:r>
      <w:r w:rsidR="000711B6">
        <w:rPr>
          <w:rFonts w:ascii="Georgia" w:hAnsi="Georgia" w:cs="Georgia"/>
        </w:rPr>
        <w:t xml:space="preserve">. </w:t>
      </w:r>
    </w:p>
    <w:p w14:paraId="75DC15DF" w14:textId="2B146E70" w:rsidR="00F76993" w:rsidRDefault="0011175D" w:rsidP="00761C4A">
      <w:pPr>
        <w:widowControl w:val="0"/>
        <w:autoSpaceDE w:val="0"/>
        <w:autoSpaceDN w:val="0"/>
        <w:adjustRightInd w:val="0"/>
        <w:spacing w:after="180" w:line="360" w:lineRule="auto"/>
        <w:rPr>
          <w:rFonts w:ascii="Georgia" w:hAnsi="Georgia" w:cs="Georgia"/>
        </w:rPr>
      </w:pPr>
      <w:r>
        <w:rPr>
          <w:rFonts w:ascii="Georgia" w:hAnsi="Georgia" w:cs="Georgia"/>
        </w:rPr>
        <w:t xml:space="preserve">Although the Sandy Hook school shooting occurred a month ago, investigating authorities have yet to release details of </w:t>
      </w:r>
      <w:r w:rsidR="0071295D">
        <w:rPr>
          <w:rFonts w:ascii="Georgia" w:hAnsi="Georgia" w:cs="Georgia"/>
        </w:rPr>
        <w:t xml:space="preserve">Adam’s </w:t>
      </w:r>
      <w:r>
        <w:rPr>
          <w:rFonts w:ascii="Georgia" w:hAnsi="Georgia" w:cs="Georgia"/>
        </w:rPr>
        <w:t xml:space="preserve">medical treatment </w:t>
      </w:r>
      <w:r w:rsidR="0071295D">
        <w:rPr>
          <w:rFonts w:ascii="Georgia" w:hAnsi="Georgia" w:cs="Georgia"/>
        </w:rPr>
        <w:t>history</w:t>
      </w:r>
      <w:r>
        <w:rPr>
          <w:rFonts w:ascii="Georgia" w:hAnsi="Georgia" w:cs="Georgia"/>
        </w:rPr>
        <w:t>. I</w:t>
      </w:r>
      <w:r w:rsidR="0071295D">
        <w:rPr>
          <w:rFonts w:ascii="Georgia" w:hAnsi="Georgia" w:cs="Georgia"/>
        </w:rPr>
        <w:t>n order to prote</w:t>
      </w:r>
      <w:r w:rsidR="00F10296">
        <w:rPr>
          <w:rFonts w:ascii="Georgia" w:hAnsi="Georgia" w:cs="Georgia"/>
        </w:rPr>
        <w:t>ct the drug industry, which is</w:t>
      </w:r>
      <w:r w:rsidR="0071295D">
        <w:rPr>
          <w:rFonts w:ascii="Georgia" w:hAnsi="Georgia" w:cs="Georgia"/>
        </w:rPr>
        <w:t xml:space="preserve"> being corner</w:t>
      </w:r>
      <w:r w:rsidR="00CA72EB">
        <w:rPr>
          <w:rFonts w:ascii="Georgia" w:hAnsi="Georgia" w:cs="Georgia"/>
        </w:rPr>
        <w:t>ed</w:t>
      </w:r>
      <w:r w:rsidR="0071295D">
        <w:rPr>
          <w:rFonts w:ascii="Georgia" w:hAnsi="Georgia" w:cs="Georgia"/>
        </w:rPr>
        <w:t xml:space="preserve"> by a growing body of scientific </w:t>
      </w:r>
      <w:r w:rsidR="0071295D">
        <w:rPr>
          <w:rFonts w:ascii="Georgia" w:hAnsi="Georgia" w:cs="Georgia"/>
        </w:rPr>
        <w:lastRenderedPageBreak/>
        <w:t xml:space="preserve">evidence </w:t>
      </w:r>
      <w:r w:rsidR="00CA72EB">
        <w:rPr>
          <w:rFonts w:ascii="Georgia" w:hAnsi="Georgia" w:cs="Georgia"/>
        </w:rPr>
        <w:t xml:space="preserve">confirming these drugs </w:t>
      </w:r>
      <w:r w:rsidR="00F10296">
        <w:rPr>
          <w:rFonts w:ascii="Georgia" w:hAnsi="Georgia" w:cs="Georgia"/>
        </w:rPr>
        <w:t xml:space="preserve">are a serious threat to </w:t>
      </w:r>
      <w:r w:rsidR="00353396">
        <w:rPr>
          <w:rFonts w:ascii="Georgia" w:hAnsi="Georgia" w:cs="Georgia"/>
        </w:rPr>
        <w:t xml:space="preserve">the </w:t>
      </w:r>
      <w:r w:rsidR="00F10296">
        <w:rPr>
          <w:rFonts w:ascii="Georgia" w:hAnsi="Georgia" w:cs="Georgia"/>
        </w:rPr>
        <w:t>country’s health and safety,</w:t>
      </w:r>
      <w:r w:rsidR="0071295D">
        <w:rPr>
          <w:rFonts w:ascii="Georgia" w:hAnsi="Georgia" w:cs="Georgia"/>
        </w:rPr>
        <w:t xml:space="preserve"> I</w:t>
      </w:r>
      <w:r>
        <w:rPr>
          <w:rFonts w:ascii="Georgia" w:hAnsi="Georgia" w:cs="Georgia"/>
        </w:rPr>
        <w:t xml:space="preserve"> </w:t>
      </w:r>
      <w:r w:rsidR="0071295D">
        <w:rPr>
          <w:rFonts w:ascii="Georgia" w:hAnsi="Georgia" w:cs="Georgia"/>
        </w:rPr>
        <w:t>doubt</w:t>
      </w:r>
      <w:r>
        <w:rPr>
          <w:rFonts w:ascii="Georgia" w:hAnsi="Georgia" w:cs="Georgia"/>
        </w:rPr>
        <w:t xml:space="preserve"> </w:t>
      </w:r>
      <w:r w:rsidR="0071295D">
        <w:rPr>
          <w:rFonts w:ascii="Georgia" w:hAnsi="Georgia" w:cs="Georgia"/>
        </w:rPr>
        <w:t>Adam’s drug history</w:t>
      </w:r>
      <w:r>
        <w:rPr>
          <w:rFonts w:ascii="Georgia" w:hAnsi="Georgia" w:cs="Georgia"/>
        </w:rPr>
        <w:t xml:space="preserve"> will ever be “officially” released</w:t>
      </w:r>
      <w:r w:rsidR="0071295D">
        <w:rPr>
          <w:rFonts w:ascii="Georgia" w:hAnsi="Georgia" w:cs="Georgia"/>
        </w:rPr>
        <w:t xml:space="preserve">. </w:t>
      </w:r>
    </w:p>
    <w:p w14:paraId="61EA0CF5" w14:textId="3D811C52" w:rsidR="00A00552" w:rsidRDefault="00A00552" w:rsidP="00761C4A">
      <w:pPr>
        <w:widowControl w:val="0"/>
        <w:autoSpaceDE w:val="0"/>
        <w:autoSpaceDN w:val="0"/>
        <w:adjustRightInd w:val="0"/>
        <w:spacing w:after="180" w:line="360" w:lineRule="auto"/>
        <w:rPr>
          <w:rFonts w:ascii="Georgia" w:hAnsi="Georgia" w:cs="Georgia"/>
        </w:rPr>
      </w:pPr>
      <w:r>
        <w:rPr>
          <w:rFonts w:ascii="Georgia" w:hAnsi="Georgia" w:cs="Georgia"/>
        </w:rPr>
        <w:t>The over-medicating of children is a national disgrace and embarrassment. Nowhere else in the world can you invent illness</w:t>
      </w:r>
      <w:r w:rsidR="00FF619B">
        <w:rPr>
          <w:rFonts w:ascii="Georgia" w:hAnsi="Georgia" w:cs="Georgia"/>
        </w:rPr>
        <w:t xml:space="preserve">, such as “authority defiance disorder” and then create pills to treat it. The psychological health of the American population is severely compromised by psychiatrists sitting on national boards, </w:t>
      </w:r>
      <w:r w:rsidR="00DC50A7">
        <w:rPr>
          <w:rFonts w:ascii="Georgia" w:hAnsi="Georgia" w:cs="Georgia"/>
        </w:rPr>
        <w:t>almost every one of them</w:t>
      </w:r>
      <w:r w:rsidR="00FF619B">
        <w:rPr>
          <w:rFonts w:ascii="Georgia" w:hAnsi="Georgia" w:cs="Georgia"/>
        </w:rPr>
        <w:t xml:space="preserve"> funded by the pharmaceutical industrial complex, for the sole purpose of approving and distributing patented drugs for obscene profits. </w:t>
      </w:r>
    </w:p>
    <w:p w14:paraId="1EB0D062" w14:textId="40808A38" w:rsidR="00F10296" w:rsidRDefault="00F10296" w:rsidP="00F10296">
      <w:pPr>
        <w:widowControl w:val="0"/>
        <w:autoSpaceDE w:val="0"/>
        <w:autoSpaceDN w:val="0"/>
        <w:adjustRightInd w:val="0"/>
        <w:spacing w:after="180" w:line="360" w:lineRule="auto"/>
        <w:rPr>
          <w:rFonts w:ascii="Georgia" w:hAnsi="Georgia" w:cs="Georgia"/>
        </w:rPr>
      </w:pPr>
      <w:r>
        <w:rPr>
          <w:rFonts w:ascii="Georgia" w:hAnsi="Georgia" w:cs="Georgia"/>
        </w:rPr>
        <w:t xml:space="preserve">Schools </w:t>
      </w:r>
      <w:r w:rsidR="00DC50A7">
        <w:rPr>
          <w:rFonts w:ascii="Georgia" w:hAnsi="Georgia" w:cs="Georgia"/>
        </w:rPr>
        <w:t xml:space="preserve">may </w:t>
      </w:r>
      <w:r>
        <w:rPr>
          <w:rFonts w:ascii="Georgia" w:hAnsi="Georgia" w:cs="Georgia"/>
        </w:rPr>
        <w:t xml:space="preserve">try to ban aggression but these are futile efforts if we continue to support and reward the sources </w:t>
      </w:r>
      <w:r w:rsidR="00DC50A7">
        <w:rPr>
          <w:rFonts w:ascii="Georgia" w:hAnsi="Georgia" w:cs="Georgia"/>
        </w:rPr>
        <w:t>that are institutionalized in our national identity</w:t>
      </w:r>
      <w:r>
        <w:rPr>
          <w:rFonts w:ascii="Georgia" w:hAnsi="Georgia" w:cs="Georgia"/>
        </w:rPr>
        <w:t xml:space="preserve">. </w:t>
      </w:r>
      <w:r w:rsidR="00DC50A7">
        <w:rPr>
          <w:rFonts w:ascii="Georgia" w:hAnsi="Georgia" w:cs="Georgia"/>
        </w:rPr>
        <w:t>This</w:t>
      </w:r>
      <w:r>
        <w:rPr>
          <w:rFonts w:ascii="Georgia" w:hAnsi="Georgia" w:cs="Georgia"/>
        </w:rPr>
        <w:t xml:space="preserve"> culture of violence is led by leaders, many of whom are </w:t>
      </w:r>
      <w:r w:rsidR="00DC50A7">
        <w:rPr>
          <w:rFonts w:ascii="Georgia" w:hAnsi="Georgia" w:cs="Georgia"/>
        </w:rPr>
        <w:t>unsympathetic</w:t>
      </w:r>
      <w:r>
        <w:rPr>
          <w:rFonts w:ascii="Georgia" w:hAnsi="Georgia" w:cs="Georgia"/>
        </w:rPr>
        <w:t xml:space="preserve"> bullies</w:t>
      </w:r>
      <w:r w:rsidR="00DC50A7">
        <w:rPr>
          <w:rFonts w:ascii="Georgia" w:hAnsi="Georgia" w:cs="Georgia"/>
        </w:rPr>
        <w:t xml:space="preserve"> themselves</w:t>
      </w:r>
      <w:r>
        <w:rPr>
          <w:rFonts w:ascii="Georgia" w:hAnsi="Georgia" w:cs="Georgia"/>
        </w:rPr>
        <w:t xml:space="preserve">, </w:t>
      </w:r>
      <w:r w:rsidR="00DC50A7">
        <w:rPr>
          <w:rFonts w:ascii="Georgia" w:hAnsi="Georgia" w:cs="Georgia"/>
        </w:rPr>
        <w:t xml:space="preserve">who are psychologically numb to the mass atrocities </w:t>
      </w:r>
      <w:r>
        <w:rPr>
          <w:rFonts w:ascii="Georgia" w:hAnsi="Georgia" w:cs="Georgia"/>
        </w:rPr>
        <w:t>inflicted by our foreign policies,</w:t>
      </w:r>
      <w:r w:rsidR="00DC50A7">
        <w:rPr>
          <w:rFonts w:ascii="Georgia" w:hAnsi="Georgia" w:cs="Georgia"/>
        </w:rPr>
        <w:t xml:space="preserve"> blinded</w:t>
      </w:r>
      <w:r>
        <w:rPr>
          <w:rFonts w:ascii="Georgia" w:hAnsi="Georgia" w:cs="Georgia"/>
        </w:rPr>
        <w:t xml:space="preserve"> by their allegiance to corporate lobbyists</w:t>
      </w:r>
      <w:r w:rsidR="00DC50A7">
        <w:rPr>
          <w:rFonts w:ascii="Georgia" w:hAnsi="Georgia" w:cs="Georgia"/>
        </w:rPr>
        <w:t xml:space="preserve"> who reward them with wealth and a means to hold power</w:t>
      </w:r>
      <w:r>
        <w:rPr>
          <w:rFonts w:ascii="Georgia" w:hAnsi="Georgia" w:cs="Georgia"/>
        </w:rPr>
        <w:t xml:space="preserve">, and </w:t>
      </w:r>
      <w:r w:rsidR="00DC50A7">
        <w:rPr>
          <w:rFonts w:ascii="Georgia" w:hAnsi="Georgia" w:cs="Georgia"/>
        </w:rPr>
        <w:t>who prefer to remain</w:t>
      </w:r>
      <w:r>
        <w:rPr>
          <w:rFonts w:ascii="Georgia" w:hAnsi="Georgia" w:cs="Georgia"/>
        </w:rPr>
        <w:t xml:space="preserve"> deaf to the cries of the millions of children in poverty, who go hungry, or are being physically or psychologically tortured in abusive families</w:t>
      </w:r>
      <w:r w:rsidR="00DC50A7">
        <w:rPr>
          <w:rFonts w:ascii="Georgia" w:hAnsi="Georgia" w:cs="Georgia"/>
        </w:rPr>
        <w:t xml:space="preserve"> and by a social system that doesn’t really give damn about much other than its own self-perseverance</w:t>
      </w:r>
      <w:r>
        <w:rPr>
          <w:rFonts w:ascii="Georgia" w:hAnsi="Georgia" w:cs="Georgia"/>
        </w:rPr>
        <w:t xml:space="preserve">. </w:t>
      </w:r>
    </w:p>
    <w:p w14:paraId="4DF65919" w14:textId="62AC16A1" w:rsidR="00F95025" w:rsidRPr="00A00552" w:rsidRDefault="00F95025" w:rsidP="00F10296">
      <w:pPr>
        <w:widowControl w:val="0"/>
        <w:autoSpaceDE w:val="0"/>
        <w:autoSpaceDN w:val="0"/>
        <w:adjustRightInd w:val="0"/>
        <w:spacing w:after="180" w:line="360" w:lineRule="auto"/>
        <w:rPr>
          <w:rFonts w:ascii="Georgia" w:hAnsi="Georgia" w:cs="Georgia"/>
          <w:b/>
        </w:rPr>
      </w:pPr>
      <w:r w:rsidRPr="00A00552">
        <w:rPr>
          <w:rFonts w:ascii="Georgia" w:hAnsi="Georgia" w:cs="Georgia"/>
          <w:b/>
        </w:rPr>
        <w:t>Conclusion</w:t>
      </w:r>
    </w:p>
    <w:p w14:paraId="4698F55C" w14:textId="77777777" w:rsidR="00A0234B" w:rsidRDefault="00F95025" w:rsidP="00F10296">
      <w:pPr>
        <w:widowControl w:val="0"/>
        <w:autoSpaceDE w:val="0"/>
        <w:autoSpaceDN w:val="0"/>
        <w:adjustRightInd w:val="0"/>
        <w:spacing w:after="180" w:line="360" w:lineRule="auto"/>
        <w:rPr>
          <w:rFonts w:ascii="Georgia" w:hAnsi="Georgia" w:cs="Georgia"/>
        </w:rPr>
      </w:pPr>
      <w:r>
        <w:rPr>
          <w:rFonts w:ascii="Georgia" w:hAnsi="Georgia" w:cs="Georgia"/>
        </w:rPr>
        <w:t>When we investigate all the different forms of violence</w:t>
      </w:r>
      <w:r w:rsidR="003D5FFA">
        <w:rPr>
          <w:rFonts w:ascii="Georgia" w:hAnsi="Georgia" w:cs="Georgia"/>
        </w:rPr>
        <w:t xml:space="preserve"> and their multiple causes,</w:t>
      </w:r>
      <w:r>
        <w:rPr>
          <w:rFonts w:ascii="Georgia" w:hAnsi="Georgia" w:cs="Georgia"/>
        </w:rPr>
        <w:t xml:space="preserve"> we realize the depth of </w:t>
      </w:r>
      <w:r w:rsidR="003D5FFA">
        <w:rPr>
          <w:rFonts w:ascii="Georgia" w:hAnsi="Georgia" w:cs="Georgia"/>
        </w:rPr>
        <w:t>America’s</w:t>
      </w:r>
      <w:r>
        <w:rPr>
          <w:rFonts w:ascii="Georgia" w:hAnsi="Georgia" w:cs="Georgia"/>
        </w:rPr>
        <w:t xml:space="preserve"> disconnection from </w:t>
      </w:r>
      <w:r w:rsidR="003D5FFA">
        <w:rPr>
          <w:rFonts w:ascii="Georgia" w:hAnsi="Georgia" w:cs="Georgia"/>
        </w:rPr>
        <w:t xml:space="preserve">the </w:t>
      </w:r>
      <w:r>
        <w:rPr>
          <w:rFonts w:ascii="Georgia" w:hAnsi="Georgia" w:cs="Georgia"/>
        </w:rPr>
        <w:t xml:space="preserve">higher values that sustain and </w:t>
      </w:r>
      <w:r w:rsidR="003D5FFA">
        <w:rPr>
          <w:rFonts w:ascii="Georgia" w:hAnsi="Georgia" w:cs="Georgia"/>
        </w:rPr>
        <w:t>preserve</w:t>
      </w:r>
      <w:r>
        <w:rPr>
          <w:rFonts w:ascii="Georgia" w:hAnsi="Georgia" w:cs="Georgia"/>
        </w:rPr>
        <w:t xml:space="preserve"> the well being of </w:t>
      </w:r>
      <w:r w:rsidR="00DC50A7">
        <w:rPr>
          <w:rFonts w:ascii="Georgia" w:hAnsi="Georgia" w:cs="Georgia"/>
        </w:rPr>
        <w:t>all of life</w:t>
      </w:r>
      <w:r>
        <w:rPr>
          <w:rFonts w:ascii="Georgia" w:hAnsi="Georgia" w:cs="Georgia"/>
        </w:rPr>
        <w:t xml:space="preserve">. </w:t>
      </w:r>
      <w:r w:rsidR="00DC50A7">
        <w:rPr>
          <w:rFonts w:ascii="Georgia" w:hAnsi="Georgia" w:cs="Georgia"/>
        </w:rPr>
        <w:t>Instead the</w:t>
      </w:r>
      <w:r w:rsidR="003D5FFA">
        <w:rPr>
          <w:rFonts w:ascii="Georgia" w:hAnsi="Georgia" w:cs="Georgia"/>
        </w:rPr>
        <w:t xml:space="preserve"> nation has chosen </w:t>
      </w:r>
      <w:r w:rsidR="00D05B51">
        <w:rPr>
          <w:rFonts w:ascii="Georgia" w:hAnsi="Georgia" w:cs="Georgia"/>
        </w:rPr>
        <w:t xml:space="preserve">a </w:t>
      </w:r>
      <w:r w:rsidR="003D5FFA">
        <w:rPr>
          <w:rFonts w:ascii="Georgia" w:hAnsi="Georgia" w:cs="Georgia"/>
        </w:rPr>
        <w:t xml:space="preserve">path that </w:t>
      </w:r>
      <w:r w:rsidR="00D05B51">
        <w:rPr>
          <w:rFonts w:ascii="Georgia" w:hAnsi="Georgia" w:cs="Georgia"/>
        </w:rPr>
        <w:t xml:space="preserve">has </w:t>
      </w:r>
      <w:r w:rsidR="003D5FFA">
        <w:rPr>
          <w:rFonts w:ascii="Georgia" w:hAnsi="Georgia" w:cs="Georgia"/>
        </w:rPr>
        <w:t>dig</w:t>
      </w:r>
      <w:r w:rsidR="00D05B51">
        <w:rPr>
          <w:rFonts w:ascii="Georgia" w:hAnsi="Georgia" w:cs="Georgia"/>
        </w:rPr>
        <w:t>ressed</w:t>
      </w:r>
      <w:r w:rsidR="003D5FFA">
        <w:rPr>
          <w:rFonts w:ascii="Georgia" w:hAnsi="Georgia" w:cs="Georgia"/>
        </w:rPr>
        <w:t xml:space="preserve"> into</w:t>
      </w:r>
      <w:r>
        <w:rPr>
          <w:rFonts w:ascii="Georgia" w:hAnsi="Georgia" w:cs="Georgia"/>
        </w:rPr>
        <w:t xml:space="preserve"> a winner take all </w:t>
      </w:r>
      <w:proofErr w:type="gramStart"/>
      <w:r>
        <w:rPr>
          <w:rFonts w:ascii="Georgia" w:hAnsi="Georgia" w:cs="Georgia"/>
        </w:rPr>
        <w:t>attit</w:t>
      </w:r>
      <w:r w:rsidR="00AC5109">
        <w:rPr>
          <w:rFonts w:ascii="Georgia" w:hAnsi="Georgia" w:cs="Georgia"/>
        </w:rPr>
        <w:t>ude</w:t>
      </w:r>
      <w:proofErr w:type="gramEnd"/>
      <w:r w:rsidR="00D05B51">
        <w:rPr>
          <w:rFonts w:ascii="Georgia" w:hAnsi="Georgia" w:cs="Georgia"/>
        </w:rPr>
        <w:t>. The only thing this path nurtures is</w:t>
      </w:r>
      <w:r w:rsidR="00AC5109">
        <w:rPr>
          <w:rFonts w:ascii="Georgia" w:hAnsi="Georgia" w:cs="Georgia"/>
        </w:rPr>
        <w:t xml:space="preserve"> a </w:t>
      </w:r>
      <w:r w:rsidR="00DC50A7">
        <w:rPr>
          <w:rFonts w:ascii="Georgia" w:hAnsi="Georgia" w:cs="Georgia"/>
        </w:rPr>
        <w:t>coldhearted</w:t>
      </w:r>
      <w:r w:rsidR="00AC5109">
        <w:rPr>
          <w:rFonts w:ascii="Georgia" w:hAnsi="Georgia" w:cs="Georgia"/>
        </w:rPr>
        <w:t xml:space="preserve"> disregard towards </w:t>
      </w:r>
      <w:r w:rsidR="00DC50A7">
        <w:rPr>
          <w:rFonts w:ascii="Georgia" w:hAnsi="Georgia" w:cs="Georgia"/>
        </w:rPr>
        <w:t>the pain inflicted upon others. What remains of a n</w:t>
      </w:r>
      <w:r w:rsidR="00AC5109">
        <w:rPr>
          <w:rFonts w:ascii="Georgia" w:hAnsi="Georgia" w:cs="Georgia"/>
        </w:rPr>
        <w:t>ational</w:t>
      </w:r>
      <w:r w:rsidR="003D5FFA">
        <w:rPr>
          <w:rFonts w:ascii="Georgia" w:hAnsi="Georgia" w:cs="Georgia"/>
        </w:rPr>
        <w:t xml:space="preserve"> pride has mutated into the perversion of</w:t>
      </w:r>
      <w:r w:rsidR="00A0234B">
        <w:rPr>
          <w:rFonts w:ascii="Georgia" w:hAnsi="Georgia" w:cs="Georgia"/>
        </w:rPr>
        <w:t xml:space="preserve"> manifest destiny. The consequence </w:t>
      </w:r>
      <w:proofErr w:type="gramStart"/>
      <w:r w:rsidR="00A0234B">
        <w:rPr>
          <w:rFonts w:ascii="Georgia" w:hAnsi="Georgia" w:cs="Georgia"/>
        </w:rPr>
        <w:t>as been</w:t>
      </w:r>
      <w:proofErr w:type="gramEnd"/>
      <w:r w:rsidR="00A0234B">
        <w:rPr>
          <w:rFonts w:ascii="Georgia" w:hAnsi="Georgia" w:cs="Georgia"/>
        </w:rPr>
        <w:t xml:space="preserve"> the emergence of a</w:t>
      </w:r>
      <w:r w:rsidR="00AC5109">
        <w:rPr>
          <w:rFonts w:ascii="Georgia" w:hAnsi="Georgia" w:cs="Georgia"/>
        </w:rPr>
        <w:t xml:space="preserve"> new caste society </w:t>
      </w:r>
      <w:r w:rsidR="00A0234B">
        <w:rPr>
          <w:rFonts w:ascii="Georgia" w:hAnsi="Georgia" w:cs="Georgia"/>
        </w:rPr>
        <w:t>that is</w:t>
      </w:r>
      <w:r w:rsidR="00AC5109">
        <w:rPr>
          <w:rFonts w:ascii="Georgia" w:hAnsi="Georgia" w:cs="Georgia"/>
        </w:rPr>
        <w:t xml:space="preserve"> more representative of Medieval India than the vision of the nation’s founders. </w:t>
      </w:r>
    </w:p>
    <w:p w14:paraId="7EC4E5AD" w14:textId="00C8C877" w:rsidR="00F95025" w:rsidRDefault="00D05B51" w:rsidP="00F10296">
      <w:pPr>
        <w:widowControl w:val="0"/>
        <w:autoSpaceDE w:val="0"/>
        <w:autoSpaceDN w:val="0"/>
        <w:adjustRightInd w:val="0"/>
        <w:spacing w:after="180" w:line="360" w:lineRule="auto"/>
        <w:rPr>
          <w:rFonts w:ascii="Georgia" w:hAnsi="Georgia" w:cs="Georgia"/>
        </w:rPr>
      </w:pPr>
      <w:r>
        <w:rPr>
          <w:rFonts w:ascii="Georgia" w:hAnsi="Georgia" w:cs="Georgia"/>
        </w:rPr>
        <w:t>Everything that</w:t>
      </w:r>
      <w:r w:rsidR="00AC5109">
        <w:rPr>
          <w:rFonts w:ascii="Georgia" w:hAnsi="Georgia" w:cs="Georgia"/>
        </w:rPr>
        <w:t xml:space="preserve"> lives</w:t>
      </w:r>
      <w:r w:rsidR="00A0234B">
        <w:rPr>
          <w:rFonts w:ascii="Georgia" w:hAnsi="Georgia" w:cs="Georgia"/>
        </w:rPr>
        <w:t xml:space="preserve"> and breathes</w:t>
      </w:r>
      <w:r w:rsidR="00AC5109">
        <w:rPr>
          <w:rFonts w:ascii="Georgia" w:hAnsi="Georgia" w:cs="Georgia"/>
        </w:rPr>
        <w:t xml:space="preserve"> is </w:t>
      </w:r>
      <w:r>
        <w:rPr>
          <w:rFonts w:ascii="Georgia" w:hAnsi="Georgia" w:cs="Georgia"/>
        </w:rPr>
        <w:t>a potential commodity for</w:t>
      </w:r>
      <w:r w:rsidR="00AC5109">
        <w:rPr>
          <w:rFonts w:ascii="Georgia" w:hAnsi="Georgia" w:cs="Georgia"/>
        </w:rPr>
        <w:t xml:space="preserve"> commercial interests. Billions are spent on reelections</w:t>
      </w:r>
      <w:r w:rsidR="003D5FFA">
        <w:rPr>
          <w:rFonts w:ascii="Georgia" w:hAnsi="Georgia" w:cs="Georgia"/>
        </w:rPr>
        <w:t xml:space="preserve"> thereby making the </w:t>
      </w:r>
      <w:r w:rsidR="00A0234B">
        <w:rPr>
          <w:rFonts w:ascii="Georgia" w:hAnsi="Georgia" w:cs="Georgia"/>
        </w:rPr>
        <w:t>vote of citizens</w:t>
      </w:r>
      <w:r w:rsidR="003D5FFA">
        <w:rPr>
          <w:rFonts w:ascii="Georgia" w:hAnsi="Georgia" w:cs="Georgia"/>
        </w:rPr>
        <w:t xml:space="preserve"> irrelevant</w:t>
      </w:r>
      <w:r w:rsidR="00AC5109">
        <w:rPr>
          <w:rFonts w:ascii="Georgia" w:hAnsi="Georgia" w:cs="Georgia"/>
        </w:rPr>
        <w:t xml:space="preserve">. </w:t>
      </w:r>
      <w:r w:rsidR="00A0234B">
        <w:rPr>
          <w:rFonts w:ascii="Georgia" w:hAnsi="Georgia" w:cs="Georgia"/>
        </w:rPr>
        <w:t>Shadow</w:t>
      </w:r>
      <w:r w:rsidR="003D5FFA">
        <w:rPr>
          <w:rFonts w:ascii="Georgia" w:hAnsi="Georgia" w:cs="Georgia"/>
        </w:rPr>
        <w:t xml:space="preserve"> c</w:t>
      </w:r>
      <w:r w:rsidR="00AC5109">
        <w:rPr>
          <w:rFonts w:ascii="Georgia" w:hAnsi="Georgia" w:cs="Georgia"/>
        </w:rPr>
        <w:t>orporate organizations</w:t>
      </w:r>
      <w:r w:rsidR="00A0234B">
        <w:rPr>
          <w:rFonts w:ascii="Georgia" w:hAnsi="Georgia" w:cs="Georgia"/>
        </w:rPr>
        <w:t>,</w:t>
      </w:r>
      <w:r w:rsidR="00AC5109">
        <w:rPr>
          <w:rFonts w:ascii="Georgia" w:hAnsi="Georgia" w:cs="Georgia"/>
        </w:rPr>
        <w:t xml:space="preserve"> such as ALEC</w:t>
      </w:r>
      <w:r w:rsidR="00A0234B">
        <w:rPr>
          <w:rFonts w:ascii="Georgia" w:hAnsi="Georgia" w:cs="Georgia"/>
        </w:rPr>
        <w:t>,</w:t>
      </w:r>
      <w:r w:rsidR="00AC5109">
        <w:rPr>
          <w:rFonts w:ascii="Georgia" w:hAnsi="Georgia" w:cs="Georgia"/>
        </w:rPr>
        <w:t xml:space="preserve"> are permitted to </w:t>
      </w:r>
      <w:r w:rsidR="003D5FFA">
        <w:rPr>
          <w:rFonts w:ascii="Georgia" w:hAnsi="Georgia" w:cs="Georgia"/>
        </w:rPr>
        <w:t>operate</w:t>
      </w:r>
      <w:r w:rsidR="00AC5109">
        <w:rPr>
          <w:rFonts w:ascii="Georgia" w:hAnsi="Georgia" w:cs="Georgia"/>
        </w:rPr>
        <w:t xml:space="preserve"> and meet in secret to create laws benefiting </w:t>
      </w:r>
      <w:r w:rsidR="003D5FFA">
        <w:rPr>
          <w:rFonts w:ascii="Georgia" w:hAnsi="Georgia" w:cs="Georgia"/>
        </w:rPr>
        <w:t>the</w:t>
      </w:r>
      <w:r w:rsidR="00A0234B">
        <w:rPr>
          <w:rFonts w:ascii="Georgia" w:hAnsi="Georgia" w:cs="Georgia"/>
        </w:rPr>
        <w:t xml:space="preserve"> profits of its</w:t>
      </w:r>
      <w:r w:rsidR="003D5FFA">
        <w:rPr>
          <w:rFonts w:ascii="Georgia" w:hAnsi="Georgia" w:cs="Georgia"/>
        </w:rPr>
        <w:t xml:space="preserve"> members</w:t>
      </w:r>
      <w:r w:rsidR="00AC5109">
        <w:rPr>
          <w:rFonts w:ascii="Georgia" w:hAnsi="Georgia" w:cs="Georgia"/>
        </w:rPr>
        <w:t xml:space="preserve"> while harming 98 percent of </w:t>
      </w:r>
      <w:r w:rsidR="00AC5109">
        <w:rPr>
          <w:rFonts w:ascii="Georgia" w:hAnsi="Georgia" w:cs="Georgia"/>
        </w:rPr>
        <w:lastRenderedPageBreak/>
        <w:t xml:space="preserve">Americans. </w:t>
      </w:r>
      <w:r>
        <w:rPr>
          <w:rFonts w:ascii="Georgia" w:hAnsi="Georgia" w:cs="Georgia"/>
        </w:rPr>
        <w:t>Mainstream corporate</w:t>
      </w:r>
      <w:r w:rsidR="00AC5109">
        <w:rPr>
          <w:rFonts w:ascii="Georgia" w:hAnsi="Georgia" w:cs="Georgia"/>
        </w:rPr>
        <w:t xml:space="preserve"> media edits the truth because it </w:t>
      </w:r>
      <w:r w:rsidR="003D5FFA">
        <w:rPr>
          <w:rFonts w:ascii="Georgia" w:hAnsi="Georgia" w:cs="Georgia"/>
        </w:rPr>
        <w:t>lacks a</w:t>
      </w:r>
      <w:r w:rsidR="00AC5109">
        <w:rPr>
          <w:rFonts w:ascii="Georgia" w:hAnsi="Georgia" w:cs="Georgia"/>
        </w:rPr>
        <w:t xml:space="preserve"> conscience to value the truth. </w:t>
      </w:r>
      <w:r>
        <w:rPr>
          <w:rFonts w:ascii="Georgia" w:hAnsi="Georgia" w:cs="Georgia"/>
        </w:rPr>
        <w:t>Public school t</w:t>
      </w:r>
      <w:r w:rsidR="00AC5109">
        <w:rPr>
          <w:rFonts w:ascii="Georgia" w:hAnsi="Georgia" w:cs="Georgia"/>
        </w:rPr>
        <w:t xml:space="preserve">eachers are </w:t>
      </w:r>
      <w:r>
        <w:rPr>
          <w:rFonts w:ascii="Georgia" w:hAnsi="Georgia" w:cs="Georgia"/>
        </w:rPr>
        <w:t>no longer</w:t>
      </w:r>
      <w:r w:rsidR="00AC5109">
        <w:rPr>
          <w:rFonts w:ascii="Georgia" w:hAnsi="Georgia" w:cs="Georgia"/>
        </w:rPr>
        <w:t xml:space="preserve"> permitted to teach critical thinking skills </w:t>
      </w:r>
      <w:r w:rsidR="003D5FFA">
        <w:rPr>
          <w:rFonts w:ascii="Georgia" w:hAnsi="Georgia" w:cs="Georgia"/>
        </w:rPr>
        <w:t xml:space="preserve">because this </w:t>
      </w:r>
      <w:r>
        <w:rPr>
          <w:rFonts w:ascii="Georgia" w:hAnsi="Georgia" w:cs="Georgia"/>
        </w:rPr>
        <w:t>might</w:t>
      </w:r>
      <w:r w:rsidR="00AC5109">
        <w:rPr>
          <w:rFonts w:ascii="Georgia" w:hAnsi="Georgia" w:cs="Georgia"/>
        </w:rPr>
        <w:t xml:space="preserve"> empower </w:t>
      </w:r>
      <w:r>
        <w:rPr>
          <w:rFonts w:ascii="Georgia" w:hAnsi="Georgia" w:cs="Georgia"/>
        </w:rPr>
        <w:t>students to</w:t>
      </w:r>
      <w:r w:rsidR="00AC5109">
        <w:rPr>
          <w:rFonts w:ascii="Georgia" w:hAnsi="Georgia" w:cs="Georgia"/>
        </w:rPr>
        <w:t xml:space="preserve"> </w:t>
      </w:r>
      <w:r w:rsidR="003D5FFA">
        <w:rPr>
          <w:rFonts w:ascii="Georgia" w:hAnsi="Georgia" w:cs="Georgia"/>
        </w:rPr>
        <w:t>become</w:t>
      </w:r>
      <w:r w:rsidR="00AC5109">
        <w:rPr>
          <w:rFonts w:ascii="Georgia" w:hAnsi="Georgia" w:cs="Georgia"/>
        </w:rPr>
        <w:t xml:space="preserve"> independent</w:t>
      </w:r>
      <w:r w:rsidR="003D5FFA">
        <w:rPr>
          <w:rFonts w:ascii="Georgia" w:hAnsi="Georgia" w:cs="Georgia"/>
        </w:rPr>
        <w:t>, free thinking adults who</w:t>
      </w:r>
      <w:r>
        <w:rPr>
          <w:rFonts w:ascii="Georgia" w:hAnsi="Georgia" w:cs="Georgia"/>
        </w:rPr>
        <w:t xml:space="preserve"> might turn out far wiser than </w:t>
      </w:r>
      <w:r w:rsidR="003D5FFA">
        <w:rPr>
          <w:rFonts w:ascii="Georgia" w:hAnsi="Georgia" w:cs="Georgia"/>
        </w:rPr>
        <w:t xml:space="preserve">elected officials and corporate executives. </w:t>
      </w:r>
    </w:p>
    <w:p w14:paraId="31BF37E7" w14:textId="77777777" w:rsidR="00A0234B" w:rsidRDefault="003D5FFA" w:rsidP="00F10296">
      <w:pPr>
        <w:widowControl w:val="0"/>
        <w:autoSpaceDE w:val="0"/>
        <w:autoSpaceDN w:val="0"/>
        <w:adjustRightInd w:val="0"/>
        <w:spacing w:after="180" w:line="360" w:lineRule="auto"/>
        <w:rPr>
          <w:rFonts w:ascii="Georgia" w:hAnsi="Georgia" w:cs="Georgia"/>
        </w:rPr>
      </w:pPr>
      <w:r>
        <w:rPr>
          <w:rFonts w:ascii="Georgia" w:hAnsi="Georgia" w:cs="Georgia"/>
        </w:rPr>
        <w:t>When the average American family today is too dysfunctional to parent wisely</w:t>
      </w:r>
      <w:proofErr w:type="gramStart"/>
      <w:r>
        <w:rPr>
          <w:rFonts w:ascii="Georgia" w:hAnsi="Georgia" w:cs="Georgia"/>
        </w:rPr>
        <w:t>;</w:t>
      </w:r>
      <w:proofErr w:type="gramEnd"/>
      <w:r>
        <w:rPr>
          <w:rFonts w:ascii="Georgia" w:hAnsi="Georgia" w:cs="Georgia"/>
        </w:rPr>
        <w:t xml:space="preserve"> </w:t>
      </w:r>
    </w:p>
    <w:p w14:paraId="13B2D5E9" w14:textId="77777777" w:rsidR="00A0234B" w:rsidRDefault="00A0234B" w:rsidP="00F10296">
      <w:pPr>
        <w:widowControl w:val="0"/>
        <w:autoSpaceDE w:val="0"/>
        <w:autoSpaceDN w:val="0"/>
        <w:adjustRightInd w:val="0"/>
        <w:spacing w:after="180" w:line="360" w:lineRule="auto"/>
        <w:rPr>
          <w:rFonts w:ascii="Georgia" w:hAnsi="Georgia" w:cs="Georgia"/>
        </w:rPr>
      </w:pPr>
      <w:r>
        <w:rPr>
          <w:rFonts w:ascii="Georgia" w:hAnsi="Georgia" w:cs="Georgia"/>
        </w:rPr>
        <w:t>W</w:t>
      </w:r>
      <w:r w:rsidR="003D5FFA">
        <w:rPr>
          <w:rFonts w:ascii="Georgia" w:hAnsi="Georgia" w:cs="Georgia"/>
        </w:rPr>
        <w:t xml:space="preserve">hen children are being programmed to </w:t>
      </w:r>
      <w:r w:rsidR="00D05B51">
        <w:rPr>
          <w:rFonts w:ascii="Georgia" w:hAnsi="Georgia" w:cs="Georgia"/>
        </w:rPr>
        <w:t>relate better to a</w:t>
      </w:r>
      <w:r w:rsidR="003D5FFA">
        <w:rPr>
          <w:rFonts w:ascii="Georgia" w:hAnsi="Georgia" w:cs="Georgia"/>
        </w:rPr>
        <w:t xml:space="preserve"> virtual reality than </w:t>
      </w:r>
      <w:r>
        <w:rPr>
          <w:rFonts w:ascii="Georgia" w:hAnsi="Georgia" w:cs="Georgia"/>
        </w:rPr>
        <w:t>to</w:t>
      </w:r>
      <w:r w:rsidR="003D5FFA">
        <w:rPr>
          <w:rFonts w:ascii="Georgia" w:hAnsi="Georgia" w:cs="Georgia"/>
        </w:rPr>
        <w:t xml:space="preserve"> real life </w:t>
      </w:r>
      <w:r w:rsidR="00D05B51">
        <w:rPr>
          <w:rFonts w:ascii="Georgia" w:hAnsi="Georgia" w:cs="Georgia"/>
        </w:rPr>
        <w:t>encounters</w:t>
      </w:r>
      <w:proofErr w:type="gramStart"/>
      <w:r>
        <w:rPr>
          <w:rFonts w:ascii="Georgia" w:hAnsi="Georgia" w:cs="Georgia"/>
        </w:rPr>
        <w:t>;</w:t>
      </w:r>
      <w:proofErr w:type="gramEnd"/>
      <w:r>
        <w:rPr>
          <w:rFonts w:ascii="Georgia" w:hAnsi="Georgia" w:cs="Georgia"/>
        </w:rPr>
        <w:t xml:space="preserve"> </w:t>
      </w:r>
    </w:p>
    <w:p w14:paraId="1762BFA3" w14:textId="77777777" w:rsidR="00A0234B" w:rsidRDefault="00A0234B" w:rsidP="00F10296">
      <w:pPr>
        <w:widowControl w:val="0"/>
        <w:autoSpaceDE w:val="0"/>
        <w:autoSpaceDN w:val="0"/>
        <w:adjustRightInd w:val="0"/>
        <w:spacing w:after="180" w:line="360" w:lineRule="auto"/>
        <w:rPr>
          <w:rFonts w:ascii="Georgia" w:hAnsi="Georgia" w:cs="Georgia"/>
        </w:rPr>
      </w:pPr>
      <w:r>
        <w:rPr>
          <w:rFonts w:ascii="Georgia" w:hAnsi="Georgia" w:cs="Georgia"/>
        </w:rPr>
        <w:t>W</w:t>
      </w:r>
      <w:r w:rsidR="003D5FFA">
        <w:rPr>
          <w:rFonts w:ascii="Georgia" w:hAnsi="Georgia" w:cs="Georgia"/>
        </w:rPr>
        <w:t xml:space="preserve">hen </w:t>
      </w:r>
      <w:r w:rsidR="00D05B51">
        <w:rPr>
          <w:rFonts w:ascii="Georgia" w:hAnsi="Georgia" w:cs="Georgia"/>
        </w:rPr>
        <w:t xml:space="preserve">inflicting pain is </w:t>
      </w:r>
      <w:r>
        <w:rPr>
          <w:rFonts w:ascii="Georgia" w:hAnsi="Georgia" w:cs="Georgia"/>
        </w:rPr>
        <w:t xml:space="preserve">as pleasurable as watching it; </w:t>
      </w:r>
    </w:p>
    <w:p w14:paraId="20FE7B50" w14:textId="77777777" w:rsidR="00A0234B" w:rsidRDefault="00A0234B" w:rsidP="00F10296">
      <w:pPr>
        <w:widowControl w:val="0"/>
        <w:autoSpaceDE w:val="0"/>
        <w:autoSpaceDN w:val="0"/>
        <w:adjustRightInd w:val="0"/>
        <w:spacing w:after="180" w:line="360" w:lineRule="auto"/>
        <w:rPr>
          <w:rFonts w:ascii="Georgia" w:hAnsi="Georgia" w:cs="Georgia"/>
        </w:rPr>
      </w:pPr>
      <w:r>
        <w:rPr>
          <w:rFonts w:ascii="Georgia" w:hAnsi="Georgia" w:cs="Georgia"/>
        </w:rPr>
        <w:t>W</w:t>
      </w:r>
      <w:r w:rsidR="00D05B51">
        <w:rPr>
          <w:rFonts w:ascii="Georgia" w:hAnsi="Georgia" w:cs="Georgia"/>
        </w:rPr>
        <w:t>hen selfishness so permeates society that the thought of hel</w:t>
      </w:r>
      <w:r>
        <w:rPr>
          <w:rFonts w:ascii="Georgia" w:hAnsi="Georgia" w:cs="Georgia"/>
        </w:rPr>
        <w:t>ping our neighbor is anathema</w:t>
      </w:r>
      <w:proofErr w:type="gramStart"/>
      <w:r>
        <w:rPr>
          <w:rFonts w:ascii="Georgia" w:hAnsi="Georgia" w:cs="Georgia"/>
        </w:rPr>
        <w:t>;</w:t>
      </w:r>
      <w:proofErr w:type="gramEnd"/>
      <w:r>
        <w:rPr>
          <w:rFonts w:ascii="Georgia" w:hAnsi="Georgia" w:cs="Georgia"/>
        </w:rPr>
        <w:t xml:space="preserve"> </w:t>
      </w:r>
    </w:p>
    <w:p w14:paraId="7F1D09EF" w14:textId="132E2953" w:rsidR="00D05B51" w:rsidRDefault="00A0234B" w:rsidP="00F10296">
      <w:pPr>
        <w:widowControl w:val="0"/>
        <w:autoSpaceDE w:val="0"/>
        <w:autoSpaceDN w:val="0"/>
        <w:adjustRightInd w:val="0"/>
        <w:spacing w:after="180" w:line="360" w:lineRule="auto"/>
        <w:rPr>
          <w:rFonts w:ascii="Georgia" w:hAnsi="Georgia" w:cs="Georgia"/>
        </w:rPr>
      </w:pPr>
      <w:r>
        <w:rPr>
          <w:rFonts w:ascii="Georgia" w:hAnsi="Georgia" w:cs="Georgia"/>
        </w:rPr>
        <w:t>T</w:t>
      </w:r>
      <w:r w:rsidR="00D05B51">
        <w:rPr>
          <w:rFonts w:ascii="Georgia" w:hAnsi="Georgia" w:cs="Georgia"/>
        </w:rPr>
        <w:t xml:space="preserve">hen, should </w:t>
      </w:r>
      <w:proofErr w:type="gramStart"/>
      <w:r w:rsidR="00D05B51">
        <w:rPr>
          <w:rFonts w:ascii="Georgia" w:hAnsi="Georgia" w:cs="Georgia"/>
        </w:rPr>
        <w:t xml:space="preserve">we be surprised by a </w:t>
      </w:r>
      <w:r>
        <w:rPr>
          <w:rFonts w:ascii="Georgia" w:hAnsi="Georgia" w:cs="Georgia"/>
        </w:rPr>
        <w:t xml:space="preserve">shooting occurring at </w:t>
      </w:r>
      <w:r w:rsidR="00D05B51">
        <w:rPr>
          <w:rFonts w:ascii="Georgia" w:hAnsi="Georgia" w:cs="Georgia"/>
        </w:rPr>
        <w:t xml:space="preserve">Sandy Hook </w:t>
      </w:r>
      <w:r>
        <w:rPr>
          <w:rFonts w:ascii="Georgia" w:hAnsi="Georgia" w:cs="Georgia"/>
        </w:rPr>
        <w:t>elementary school</w:t>
      </w:r>
      <w:proofErr w:type="gramEnd"/>
      <w:r w:rsidR="00D05B51">
        <w:rPr>
          <w:rFonts w:ascii="Georgia" w:hAnsi="Georgia" w:cs="Georgia"/>
        </w:rPr>
        <w:t>?</w:t>
      </w:r>
    </w:p>
    <w:p w14:paraId="4308D93C" w14:textId="5C0DD589" w:rsidR="003D5FFA" w:rsidRDefault="00D05B51" w:rsidP="00F10296">
      <w:pPr>
        <w:widowControl w:val="0"/>
        <w:autoSpaceDE w:val="0"/>
        <w:autoSpaceDN w:val="0"/>
        <w:adjustRightInd w:val="0"/>
        <w:spacing w:after="180" w:line="360" w:lineRule="auto"/>
        <w:rPr>
          <w:rFonts w:ascii="Georgia" w:hAnsi="Georgia" w:cs="Georgia"/>
        </w:rPr>
      </w:pPr>
      <w:r>
        <w:rPr>
          <w:rFonts w:ascii="Georgia" w:hAnsi="Georgia" w:cs="Georgia"/>
        </w:rPr>
        <w:t xml:space="preserve">If we wish to ban assault rifles, then what </w:t>
      </w:r>
      <w:r w:rsidR="00A0234B">
        <w:rPr>
          <w:rFonts w:ascii="Georgia" w:hAnsi="Georgia" w:cs="Georgia"/>
        </w:rPr>
        <w:t>will be</w:t>
      </w:r>
      <w:r>
        <w:rPr>
          <w:rFonts w:ascii="Georgia" w:hAnsi="Georgia" w:cs="Georgia"/>
        </w:rPr>
        <w:t xml:space="preserve"> next?  </w:t>
      </w:r>
      <w:r w:rsidR="001A7A2A">
        <w:rPr>
          <w:rFonts w:ascii="Georgia" w:hAnsi="Georgia" w:cs="Georgia"/>
        </w:rPr>
        <w:t xml:space="preserve">Handguns? </w:t>
      </w:r>
      <w:proofErr w:type="gramStart"/>
      <w:r w:rsidR="001A7A2A">
        <w:rPr>
          <w:rFonts w:ascii="Georgia" w:hAnsi="Georgia" w:cs="Georgia"/>
        </w:rPr>
        <w:t>Clubs and knives?</w:t>
      </w:r>
      <w:proofErr w:type="gramEnd"/>
      <w:r w:rsidR="001A7A2A">
        <w:rPr>
          <w:rFonts w:ascii="Georgia" w:hAnsi="Georgia" w:cs="Georgia"/>
        </w:rPr>
        <w:t xml:space="preserve">  </w:t>
      </w:r>
      <w:proofErr w:type="gramStart"/>
      <w:r w:rsidR="001A7A2A">
        <w:rPr>
          <w:rFonts w:ascii="Georgia" w:hAnsi="Georgia" w:cs="Georgia"/>
        </w:rPr>
        <w:t>A fist or foot?</w:t>
      </w:r>
      <w:proofErr w:type="gramEnd"/>
      <w:r w:rsidR="001A7A2A">
        <w:rPr>
          <w:rFonts w:ascii="Georgia" w:hAnsi="Georgia" w:cs="Georgia"/>
        </w:rPr>
        <w:t xml:space="preserve"> Or how about </w:t>
      </w:r>
      <w:r>
        <w:rPr>
          <w:rFonts w:ascii="Georgia" w:hAnsi="Georgia" w:cs="Georgia"/>
        </w:rPr>
        <w:t>words fired like b</w:t>
      </w:r>
      <w:r w:rsidR="001A7A2A">
        <w:rPr>
          <w:rFonts w:ascii="Georgia" w:hAnsi="Georgia" w:cs="Georgia"/>
        </w:rPr>
        <w:t xml:space="preserve">ullets into another’s psyche?  What needs to be banned are the causes of the pathologies leading to </w:t>
      </w:r>
      <w:r w:rsidR="00A0234B">
        <w:rPr>
          <w:rFonts w:ascii="Georgia" w:hAnsi="Georgia" w:cs="Georgia"/>
        </w:rPr>
        <w:t>violence</w:t>
      </w:r>
      <w:r w:rsidR="001A7A2A">
        <w:rPr>
          <w:rFonts w:ascii="Georgia" w:hAnsi="Georgia" w:cs="Georgia"/>
        </w:rPr>
        <w:t xml:space="preserve"> and those begin at the highest levels of </w:t>
      </w:r>
      <w:r w:rsidR="00A0234B">
        <w:rPr>
          <w:rFonts w:ascii="Georgia" w:hAnsi="Georgia" w:cs="Georgia"/>
        </w:rPr>
        <w:t xml:space="preserve">America’s economic </w:t>
      </w:r>
      <w:r w:rsidR="001A7A2A">
        <w:rPr>
          <w:rFonts w:ascii="Georgia" w:hAnsi="Georgia" w:cs="Georgia"/>
        </w:rPr>
        <w:t xml:space="preserve">caste system. </w:t>
      </w:r>
    </w:p>
    <w:p w14:paraId="3F6F4838" w14:textId="7047F6BC" w:rsidR="0088612D" w:rsidRPr="00B94322" w:rsidRDefault="00A0234B" w:rsidP="00B94322">
      <w:pPr>
        <w:widowControl w:val="0"/>
        <w:autoSpaceDE w:val="0"/>
        <w:autoSpaceDN w:val="0"/>
        <w:adjustRightInd w:val="0"/>
        <w:spacing w:after="180" w:line="360" w:lineRule="auto"/>
        <w:rPr>
          <w:rFonts w:ascii="Georgia" w:hAnsi="Georgia" w:cs="Georgia"/>
        </w:rPr>
      </w:pPr>
      <w:r>
        <w:rPr>
          <w:rFonts w:ascii="Georgia" w:hAnsi="Georgia" w:cs="Georgia"/>
        </w:rPr>
        <w:t xml:space="preserve">In the meantime, we will be unable to engage in an </w:t>
      </w:r>
      <w:r w:rsidR="001A7A2A">
        <w:rPr>
          <w:rFonts w:ascii="Georgia" w:hAnsi="Georgia" w:cs="Georgia"/>
        </w:rPr>
        <w:t>honest dial</w:t>
      </w:r>
      <w:r w:rsidR="003602AF">
        <w:rPr>
          <w:rFonts w:ascii="Georgia" w:hAnsi="Georgia" w:cs="Georgia"/>
        </w:rPr>
        <w:t>ogue leading to positive change</w:t>
      </w:r>
      <w:r w:rsidR="001A7A2A">
        <w:rPr>
          <w:rFonts w:ascii="Georgia" w:hAnsi="Georgia" w:cs="Georgia"/>
        </w:rPr>
        <w:t xml:space="preserve"> if we are unwilling </w:t>
      </w:r>
      <w:r>
        <w:rPr>
          <w:rFonts w:ascii="Georgia" w:hAnsi="Georgia" w:cs="Georgia"/>
        </w:rPr>
        <w:t xml:space="preserve">to embrace a higher truth </w:t>
      </w:r>
      <w:proofErr w:type="gramStart"/>
      <w:r>
        <w:rPr>
          <w:rFonts w:ascii="Georgia" w:hAnsi="Georgia" w:cs="Georgia"/>
        </w:rPr>
        <w:t>about ourselves and the consequences of our ignorance</w:t>
      </w:r>
      <w:proofErr w:type="gramEnd"/>
      <w:r>
        <w:rPr>
          <w:rFonts w:ascii="Georgia" w:hAnsi="Georgia" w:cs="Georgia"/>
        </w:rPr>
        <w:t>.</w:t>
      </w:r>
    </w:p>
    <w:sectPr w:rsidR="0088612D" w:rsidRPr="00B94322" w:rsidSect="00F76993">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17F"/>
    <w:rsid w:val="00046CF9"/>
    <w:rsid w:val="000711B6"/>
    <w:rsid w:val="000861AD"/>
    <w:rsid w:val="00092BC3"/>
    <w:rsid w:val="000B59B3"/>
    <w:rsid w:val="000B786A"/>
    <w:rsid w:val="000C1F87"/>
    <w:rsid w:val="000D4A14"/>
    <w:rsid w:val="000E1E0E"/>
    <w:rsid w:val="000E7EE7"/>
    <w:rsid w:val="00100E75"/>
    <w:rsid w:val="00110FB5"/>
    <w:rsid w:val="0011175D"/>
    <w:rsid w:val="00120799"/>
    <w:rsid w:val="00121588"/>
    <w:rsid w:val="00154A57"/>
    <w:rsid w:val="0017202E"/>
    <w:rsid w:val="001732EB"/>
    <w:rsid w:val="00190F3F"/>
    <w:rsid w:val="001A01F6"/>
    <w:rsid w:val="001A7A2A"/>
    <w:rsid w:val="001B38AB"/>
    <w:rsid w:val="001E6E19"/>
    <w:rsid w:val="001E7847"/>
    <w:rsid w:val="001F3ED2"/>
    <w:rsid w:val="00242884"/>
    <w:rsid w:val="0024787E"/>
    <w:rsid w:val="0025344B"/>
    <w:rsid w:val="0025419B"/>
    <w:rsid w:val="00254AF9"/>
    <w:rsid w:val="00270966"/>
    <w:rsid w:val="00283A60"/>
    <w:rsid w:val="002907DF"/>
    <w:rsid w:val="0029197F"/>
    <w:rsid w:val="00294CAD"/>
    <w:rsid w:val="0029527A"/>
    <w:rsid w:val="002A1C84"/>
    <w:rsid w:val="002A6B71"/>
    <w:rsid w:val="002B7E7A"/>
    <w:rsid w:val="002E5C24"/>
    <w:rsid w:val="00322A16"/>
    <w:rsid w:val="00337B12"/>
    <w:rsid w:val="00353396"/>
    <w:rsid w:val="003602AF"/>
    <w:rsid w:val="00376DE8"/>
    <w:rsid w:val="00387335"/>
    <w:rsid w:val="003901D8"/>
    <w:rsid w:val="00393173"/>
    <w:rsid w:val="003D5FFA"/>
    <w:rsid w:val="003E4BCF"/>
    <w:rsid w:val="00435551"/>
    <w:rsid w:val="004A0498"/>
    <w:rsid w:val="004A5962"/>
    <w:rsid w:val="004A5BEF"/>
    <w:rsid w:val="004C1592"/>
    <w:rsid w:val="00502F06"/>
    <w:rsid w:val="0051090D"/>
    <w:rsid w:val="00511865"/>
    <w:rsid w:val="005142C6"/>
    <w:rsid w:val="00560018"/>
    <w:rsid w:val="00565FE5"/>
    <w:rsid w:val="00571C19"/>
    <w:rsid w:val="005803BE"/>
    <w:rsid w:val="0059380F"/>
    <w:rsid w:val="005B59FA"/>
    <w:rsid w:val="00602325"/>
    <w:rsid w:val="00602B72"/>
    <w:rsid w:val="00630D5C"/>
    <w:rsid w:val="00632AD4"/>
    <w:rsid w:val="00675C04"/>
    <w:rsid w:val="00695516"/>
    <w:rsid w:val="006F0031"/>
    <w:rsid w:val="0071295D"/>
    <w:rsid w:val="00716621"/>
    <w:rsid w:val="007247FB"/>
    <w:rsid w:val="00741C4E"/>
    <w:rsid w:val="00761C4A"/>
    <w:rsid w:val="00782A92"/>
    <w:rsid w:val="007928CA"/>
    <w:rsid w:val="007B1056"/>
    <w:rsid w:val="007F614F"/>
    <w:rsid w:val="00806135"/>
    <w:rsid w:val="0081607F"/>
    <w:rsid w:val="00832CE8"/>
    <w:rsid w:val="008465A9"/>
    <w:rsid w:val="00851517"/>
    <w:rsid w:val="00851770"/>
    <w:rsid w:val="008857A2"/>
    <w:rsid w:val="0088612D"/>
    <w:rsid w:val="008B5762"/>
    <w:rsid w:val="008E6D56"/>
    <w:rsid w:val="008F3148"/>
    <w:rsid w:val="009019BD"/>
    <w:rsid w:val="00941B9F"/>
    <w:rsid w:val="00945562"/>
    <w:rsid w:val="00945CCF"/>
    <w:rsid w:val="00955CFE"/>
    <w:rsid w:val="0096469A"/>
    <w:rsid w:val="009A1874"/>
    <w:rsid w:val="009A6869"/>
    <w:rsid w:val="009C483D"/>
    <w:rsid w:val="009D5886"/>
    <w:rsid w:val="009D717F"/>
    <w:rsid w:val="009F47E7"/>
    <w:rsid w:val="00A00552"/>
    <w:rsid w:val="00A00E06"/>
    <w:rsid w:val="00A0234B"/>
    <w:rsid w:val="00A17F8B"/>
    <w:rsid w:val="00A251FF"/>
    <w:rsid w:val="00A33A89"/>
    <w:rsid w:val="00A45692"/>
    <w:rsid w:val="00A91B51"/>
    <w:rsid w:val="00AA3C72"/>
    <w:rsid w:val="00AC5109"/>
    <w:rsid w:val="00AD19F5"/>
    <w:rsid w:val="00AD2CD9"/>
    <w:rsid w:val="00B02A4E"/>
    <w:rsid w:val="00B30317"/>
    <w:rsid w:val="00B42109"/>
    <w:rsid w:val="00B94322"/>
    <w:rsid w:val="00BC2A17"/>
    <w:rsid w:val="00BF404B"/>
    <w:rsid w:val="00BF42AB"/>
    <w:rsid w:val="00C046E2"/>
    <w:rsid w:val="00C107FB"/>
    <w:rsid w:val="00C14B77"/>
    <w:rsid w:val="00C47941"/>
    <w:rsid w:val="00C96C10"/>
    <w:rsid w:val="00CA72EB"/>
    <w:rsid w:val="00D05B51"/>
    <w:rsid w:val="00D11581"/>
    <w:rsid w:val="00D1399E"/>
    <w:rsid w:val="00D57800"/>
    <w:rsid w:val="00D921DA"/>
    <w:rsid w:val="00D921EB"/>
    <w:rsid w:val="00D92579"/>
    <w:rsid w:val="00D97961"/>
    <w:rsid w:val="00DB6A63"/>
    <w:rsid w:val="00DC50A7"/>
    <w:rsid w:val="00DE3335"/>
    <w:rsid w:val="00DE3EE1"/>
    <w:rsid w:val="00E134E9"/>
    <w:rsid w:val="00E275C5"/>
    <w:rsid w:val="00E33418"/>
    <w:rsid w:val="00E610D4"/>
    <w:rsid w:val="00E61B33"/>
    <w:rsid w:val="00EB5175"/>
    <w:rsid w:val="00EC0AC8"/>
    <w:rsid w:val="00EC4C4E"/>
    <w:rsid w:val="00EC5609"/>
    <w:rsid w:val="00EE33E1"/>
    <w:rsid w:val="00F03A47"/>
    <w:rsid w:val="00F10296"/>
    <w:rsid w:val="00F303E6"/>
    <w:rsid w:val="00F51DDC"/>
    <w:rsid w:val="00F767E0"/>
    <w:rsid w:val="00F76993"/>
    <w:rsid w:val="00F90735"/>
    <w:rsid w:val="00F91ACC"/>
    <w:rsid w:val="00F933D8"/>
    <w:rsid w:val="00F94F94"/>
    <w:rsid w:val="00F95025"/>
    <w:rsid w:val="00FC480B"/>
    <w:rsid w:val="00FC4824"/>
    <w:rsid w:val="00FE240C"/>
    <w:rsid w:val="00FF61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41E0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78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4787E"/>
    <w:rPr>
      <w:rFonts w:ascii="Lucida Grande" w:hAnsi="Lucida Grande" w:cs="Lucida Grande"/>
      <w:sz w:val="18"/>
      <w:szCs w:val="18"/>
    </w:rPr>
  </w:style>
  <w:style w:type="character" w:styleId="Hyperlink">
    <w:name w:val="Hyperlink"/>
    <w:basedOn w:val="DefaultParagraphFont"/>
    <w:uiPriority w:val="99"/>
    <w:unhideWhenUsed/>
    <w:rsid w:val="00D921E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78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4787E"/>
    <w:rPr>
      <w:rFonts w:ascii="Lucida Grande" w:hAnsi="Lucida Grande" w:cs="Lucida Grande"/>
      <w:sz w:val="18"/>
      <w:szCs w:val="18"/>
    </w:rPr>
  </w:style>
  <w:style w:type="character" w:styleId="Hyperlink">
    <w:name w:val="Hyperlink"/>
    <w:basedOn w:val="DefaultParagraphFont"/>
    <w:uiPriority w:val="99"/>
    <w:unhideWhenUsed/>
    <w:rsid w:val="00D921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globalresearch.ca/violence-the-american-way-of-life/5318698" TargetMode="External"/><Relationship Id="rId7" Type="http://schemas.openxmlformats.org/officeDocument/2006/relationships/hyperlink" Target="http://evergreendigest.org/batman-shooter-and-his-psyche-drug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498</TotalTime>
  <Pages>13</Pages>
  <Words>4642</Words>
  <Characters>26463</Characters>
  <Application>Microsoft Macintosh Word</Application>
  <DocSecurity>0</DocSecurity>
  <Lines>220</Lines>
  <Paragraphs>62</Paragraphs>
  <ScaleCrop>false</ScaleCrop>
  <Company/>
  <LinksUpToDate>false</LinksUpToDate>
  <CharactersWithSpaces>31043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Eulin Gale</dc:creator>
  <cp:keywords/>
  <dc:description/>
  <cp:lastModifiedBy>Eulin Gale</cp:lastModifiedBy>
  <cp:revision>37</cp:revision>
  <cp:lastPrinted>2013-01-16T12:46:00Z</cp:lastPrinted>
  <dcterms:created xsi:type="dcterms:W3CDTF">2013-01-15T18:39:00Z</dcterms:created>
  <dcterms:modified xsi:type="dcterms:W3CDTF">2013-01-16T17:07:00Z</dcterms:modified>
</cp:coreProperties>
</file>